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21" w:rsidRPr="0063122E" w:rsidRDefault="00C4496D" w:rsidP="00485B9C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enter" w:pos="4419"/>
        </w:tabs>
        <w:spacing w:before="120" w:after="120" w:line="276" w:lineRule="auto"/>
        <w:jc w:val="center"/>
        <w:rPr>
          <w:rFonts w:ascii="Consolas" w:hAnsi="Consolas" w:cs="Consolas"/>
          <w:b/>
          <w:bCs/>
          <w:sz w:val="32"/>
          <w:szCs w:val="32"/>
        </w:rPr>
      </w:pPr>
      <w:r>
        <w:rPr>
          <w:rFonts w:ascii="Consolas" w:hAnsi="Consolas" w:cs="Consolas"/>
          <w:b/>
          <w:sz w:val="36"/>
          <w:szCs w:val="36"/>
        </w:rPr>
        <w:t>APENSO</w:t>
      </w:r>
      <w:r w:rsidR="00730521" w:rsidRPr="0063122E">
        <w:rPr>
          <w:rFonts w:ascii="Consolas" w:hAnsi="Consolas" w:cs="Consolas"/>
          <w:b/>
          <w:sz w:val="36"/>
          <w:szCs w:val="36"/>
        </w:rPr>
        <w:t xml:space="preserve"> </w:t>
      </w:r>
      <w:r w:rsidR="00890C8F" w:rsidRPr="0063122E">
        <w:rPr>
          <w:rFonts w:ascii="Consolas" w:hAnsi="Consolas" w:cs="Consolas"/>
          <w:b/>
          <w:sz w:val="36"/>
          <w:szCs w:val="36"/>
        </w:rPr>
        <w:t>III</w:t>
      </w:r>
      <w:r>
        <w:rPr>
          <w:rFonts w:ascii="Consolas" w:hAnsi="Consolas" w:cs="Consolas"/>
          <w:b/>
          <w:sz w:val="36"/>
          <w:szCs w:val="36"/>
        </w:rPr>
        <w:t xml:space="preserve"> </w:t>
      </w:r>
      <w:r w:rsidR="00730521" w:rsidRPr="0063122E">
        <w:rPr>
          <w:rFonts w:ascii="Consolas" w:hAnsi="Consolas" w:cs="Consolas"/>
          <w:b/>
          <w:bCs/>
          <w:sz w:val="36"/>
          <w:szCs w:val="36"/>
        </w:rPr>
        <w:t>- ESPECIFICAÇÕES TÉCNICAS DOS CARGOS</w:t>
      </w:r>
      <w:r w:rsidR="00730521" w:rsidRPr="0063122E">
        <w:rPr>
          <w:rFonts w:ascii="Consolas" w:hAnsi="Consolas" w:cs="Consolas"/>
          <w:b/>
          <w:bCs/>
          <w:sz w:val="32"/>
          <w:szCs w:val="32"/>
        </w:rPr>
        <w:t xml:space="preserve"> -</w:t>
      </w: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bCs/>
          <w:color w:val="000000"/>
          <w:sz w:val="28"/>
          <w:szCs w:val="28"/>
          <w:shd w:val="clear" w:color="auto" w:fill="B3B3B3"/>
        </w:rPr>
      </w:pPr>
      <w:r w:rsidRPr="0063122E">
        <w:rPr>
          <w:rFonts w:ascii="Consolas" w:hAnsi="Consolas" w:cs="Consolas"/>
          <w:b/>
          <w:bCs/>
          <w:color w:val="000000"/>
          <w:sz w:val="28"/>
          <w:szCs w:val="28"/>
          <w:highlight w:val="lightGray"/>
          <w:shd w:val="clear" w:color="auto" w:fill="B3B3B3"/>
        </w:rPr>
        <w:t>SERVIÇOS DE APOIO ADMINISTRATIVO</w:t>
      </w:r>
      <w:r w:rsidR="007C6A76" w:rsidRPr="0063122E">
        <w:rPr>
          <w:rFonts w:ascii="Consolas" w:hAnsi="Consolas" w:cs="Consolas"/>
          <w:b/>
          <w:bCs/>
          <w:color w:val="000000"/>
          <w:sz w:val="28"/>
          <w:szCs w:val="28"/>
          <w:highlight w:val="lightGray"/>
          <w:shd w:val="clear" w:color="auto" w:fill="B3B3B3"/>
        </w:rPr>
        <w:t>, MANUTENÇÃO PREDIAL, MOTORISTA</w:t>
      </w:r>
      <w:r w:rsidRPr="0063122E">
        <w:rPr>
          <w:rFonts w:ascii="Consolas" w:hAnsi="Consolas" w:cs="Consolas"/>
          <w:b/>
          <w:bCs/>
          <w:color w:val="000000"/>
          <w:sz w:val="28"/>
          <w:szCs w:val="28"/>
          <w:highlight w:val="lightGray"/>
          <w:shd w:val="clear" w:color="auto" w:fill="B3B3B3"/>
        </w:rPr>
        <w:t>, LIMPEZA, ASSEIO E CONSERVAÇÃO</w:t>
      </w:r>
      <w:r w:rsidRPr="0063122E">
        <w:rPr>
          <w:rFonts w:ascii="Consolas" w:hAnsi="Consolas" w:cs="Consolas"/>
          <w:b/>
          <w:bCs/>
          <w:color w:val="000000"/>
          <w:sz w:val="28"/>
          <w:szCs w:val="28"/>
          <w:shd w:val="clear" w:color="auto" w:fill="B3B3B3"/>
        </w:rPr>
        <w:t xml:space="preserve"> </w:t>
      </w:r>
    </w:p>
    <w:p w:rsidR="00730521" w:rsidRPr="0063122E" w:rsidRDefault="00730521" w:rsidP="00485B9C">
      <w:pPr>
        <w:pStyle w:val="Corpodetexto2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75"/>
      </w:tblGrid>
      <w:tr w:rsidR="00EF28C0" w:rsidRPr="0063122E" w:rsidTr="00DA4F4F">
        <w:tc>
          <w:tcPr>
            <w:tcW w:w="8875" w:type="dxa"/>
            <w:shd w:val="clear" w:color="auto" w:fill="BFBFBF"/>
          </w:tcPr>
          <w:p w:rsidR="00EF28C0" w:rsidRPr="0063122E" w:rsidRDefault="00EF28C0" w:rsidP="000125EC">
            <w:pPr>
              <w:pStyle w:val="Corpodetexto2"/>
              <w:spacing w:before="120" w:after="120" w:line="276" w:lineRule="auto"/>
              <w:rPr>
                <w:rFonts w:ascii="Consolas" w:hAnsi="Consolas" w:cs="Consolas"/>
                <w:sz w:val="22"/>
                <w:szCs w:val="22"/>
              </w:rPr>
            </w:pPr>
            <w:r w:rsidRPr="0063122E">
              <w:rPr>
                <w:rFonts w:ascii="Consolas" w:hAnsi="Consolas" w:cs="Consolas"/>
                <w:sz w:val="22"/>
                <w:szCs w:val="22"/>
              </w:rPr>
              <w:t>Para as funções que utiliz</w:t>
            </w:r>
            <w:r w:rsidR="00687ADE" w:rsidRPr="0063122E">
              <w:rPr>
                <w:rFonts w:ascii="Consolas" w:hAnsi="Consolas" w:cs="Consolas"/>
                <w:sz w:val="22"/>
                <w:szCs w:val="22"/>
              </w:rPr>
              <w:t>ar</w:t>
            </w:r>
            <w:r w:rsidRPr="0063122E">
              <w:rPr>
                <w:rFonts w:ascii="Consolas" w:hAnsi="Consolas" w:cs="Consolas"/>
                <w:sz w:val="22"/>
                <w:szCs w:val="22"/>
              </w:rPr>
              <w:t xml:space="preserve">em </w:t>
            </w:r>
            <w:proofErr w:type="spellStart"/>
            <w:r w:rsidRPr="0063122E">
              <w:rPr>
                <w:rFonts w:ascii="Consolas" w:hAnsi="Consolas" w:cs="Consolas"/>
                <w:sz w:val="22"/>
                <w:szCs w:val="22"/>
              </w:rPr>
              <w:t>EPIs</w:t>
            </w:r>
            <w:proofErr w:type="spellEnd"/>
            <w:r w:rsidRPr="0063122E">
              <w:rPr>
                <w:rFonts w:ascii="Consolas" w:hAnsi="Consolas" w:cs="Consolas"/>
                <w:sz w:val="22"/>
                <w:szCs w:val="22"/>
              </w:rPr>
              <w:t xml:space="preserve"> será obrigatório o preenchimento</w:t>
            </w:r>
            <w:r w:rsidR="00687ADE" w:rsidRPr="0063122E">
              <w:rPr>
                <w:rFonts w:ascii="Consolas" w:hAnsi="Consolas" w:cs="Consolas"/>
                <w:sz w:val="22"/>
                <w:szCs w:val="22"/>
              </w:rPr>
              <w:t>, pelo prestador do serviço,</w:t>
            </w:r>
            <w:r w:rsidRPr="0063122E">
              <w:rPr>
                <w:rFonts w:ascii="Consolas" w:hAnsi="Consolas" w:cs="Consolas"/>
                <w:sz w:val="22"/>
                <w:szCs w:val="22"/>
              </w:rPr>
              <w:t xml:space="preserve"> do documento DECLARAÇÃO DE RESPONSABILIDADE DO USO E DA MANUTENÇÃO DO EPI DO TRABALHO, constante do fim deste </w:t>
            </w:r>
            <w:r w:rsidR="000125EC">
              <w:rPr>
                <w:rFonts w:ascii="Consolas" w:hAnsi="Consolas" w:cs="Consolas"/>
                <w:sz w:val="22"/>
                <w:szCs w:val="22"/>
              </w:rPr>
              <w:t>apenso</w:t>
            </w:r>
            <w:r w:rsidR="00687ADE" w:rsidRPr="0063122E">
              <w:rPr>
                <w:rFonts w:ascii="Consolas" w:hAnsi="Consolas" w:cs="Consolas"/>
                <w:sz w:val="22"/>
                <w:szCs w:val="22"/>
              </w:rPr>
              <w:t>, NÃO afastada</w:t>
            </w:r>
            <w:r w:rsidR="00B45145" w:rsidRPr="0063122E">
              <w:rPr>
                <w:rFonts w:ascii="Consolas" w:hAnsi="Consolas" w:cs="Consolas"/>
                <w:sz w:val="22"/>
                <w:szCs w:val="22"/>
              </w:rPr>
              <w:t>s</w:t>
            </w:r>
            <w:r w:rsidR="00687ADE" w:rsidRPr="0063122E">
              <w:rPr>
                <w:rFonts w:ascii="Consolas" w:hAnsi="Consolas" w:cs="Consolas"/>
                <w:sz w:val="22"/>
                <w:szCs w:val="22"/>
              </w:rPr>
              <w:t>, contudo, a</w:t>
            </w:r>
            <w:r w:rsidR="00B45145" w:rsidRPr="0063122E">
              <w:rPr>
                <w:rFonts w:ascii="Consolas" w:hAnsi="Consolas" w:cs="Consolas"/>
                <w:sz w:val="22"/>
                <w:szCs w:val="22"/>
              </w:rPr>
              <w:t>s</w:t>
            </w:r>
            <w:r w:rsidR="00687ADE" w:rsidRPr="0063122E">
              <w:rPr>
                <w:rFonts w:ascii="Consolas" w:hAnsi="Consolas" w:cs="Consolas"/>
                <w:sz w:val="22"/>
                <w:szCs w:val="22"/>
              </w:rPr>
              <w:t xml:space="preserve"> obrigaç</w:t>
            </w:r>
            <w:r w:rsidR="00B45145" w:rsidRPr="0063122E">
              <w:rPr>
                <w:rFonts w:ascii="Consolas" w:hAnsi="Consolas" w:cs="Consolas"/>
                <w:sz w:val="22"/>
                <w:szCs w:val="22"/>
              </w:rPr>
              <w:t>ões so</w:t>
            </w:r>
            <w:r w:rsidR="004B7788">
              <w:rPr>
                <w:rFonts w:ascii="Consolas" w:hAnsi="Consolas" w:cs="Consolas"/>
                <w:sz w:val="22"/>
                <w:szCs w:val="22"/>
              </w:rPr>
              <w:t>bre a matéria previstas na legislação (Lei nº 6514, de 22/12/1977; Portaria nº 3.214, do Ministério do Trabalho e Emprego, de 08/06/1978, com suas atualizações</w:t>
            </w:r>
            <w:r w:rsidR="00DE60BD">
              <w:rPr>
                <w:rFonts w:ascii="Consolas" w:hAnsi="Consolas" w:cs="Consolas"/>
                <w:sz w:val="22"/>
                <w:szCs w:val="22"/>
              </w:rPr>
              <w:t xml:space="preserve"> e </w:t>
            </w:r>
            <w:r w:rsidR="00EC3AF7">
              <w:rPr>
                <w:rFonts w:ascii="Consolas" w:hAnsi="Consolas" w:cs="Consolas"/>
                <w:sz w:val="22"/>
                <w:szCs w:val="22"/>
              </w:rPr>
              <w:t>normas regulamentadoras</w:t>
            </w:r>
            <w:r w:rsidR="00DE60BD">
              <w:rPr>
                <w:rFonts w:ascii="Consolas" w:hAnsi="Consolas" w:cs="Consolas"/>
                <w:sz w:val="22"/>
                <w:szCs w:val="22"/>
              </w:rPr>
              <w:t>)</w:t>
            </w:r>
            <w:r w:rsidR="004B7788">
              <w:rPr>
                <w:rFonts w:ascii="Consolas" w:hAnsi="Consolas" w:cs="Consolas"/>
                <w:sz w:val="22"/>
                <w:szCs w:val="22"/>
              </w:rPr>
              <w:t>.</w:t>
            </w:r>
          </w:p>
        </w:tc>
      </w:tr>
    </w:tbl>
    <w:p w:rsidR="00EF28C0" w:rsidRPr="0063122E" w:rsidRDefault="00EF28C0" w:rsidP="00485B9C">
      <w:pPr>
        <w:pStyle w:val="Corpodetexto2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75"/>
      </w:tblGrid>
      <w:tr w:rsidR="004D34E2" w:rsidRPr="0063122E" w:rsidTr="00AE7437">
        <w:tc>
          <w:tcPr>
            <w:tcW w:w="8875" w:type="dxa"/>
            <w:shd w:val="clear" w:color="auto" w:fill="BFBFBF"/>
          </w:tcPr>
          <w:p w:rsidR="004D34E2" w:rsidRPr="0063122E" w:rsidRDefault="004D34E2" w:rsidP="00485B9C">
            <w:pPr>
              <w:pStyle w:val="Corpodetexto2"/>
              <w:spacing w:before="120" w:after="120" w:line="276" w:lineRule="auto"/>
              <w:rPr>
                <w:rFonts w:ascii="Consolas" w:hAnsi="Consolas" w:cs="Consolas"/>
                <w:sz w:val="22"/>
                <w:szCs w:val="22"/>
              </w:rPr>
            </w:pPr>
            <w:r w:rsidRPr="0063122E">
              <w:rPr>
                <w:rFonts w:ascii="Consolas" w:eastAsia="Batang" w:hAnsi="Consolas" w:cs="Consolas"/>
                <w:sz w:val="22"/>
                <w:szCs w:val="22"/>
              </w:rPr>
              <w:t xml:space="preserve">O horário de trabalho dos empregados da Contratada designados para prestar serviço na Contratante será organizado, com exceção das jornadas de 12x36h, entre 6h e 22h, preferencialmente de segunda a sexta-feira, respeitada a carga horária semanal. Nos postos de portaria 12x36h, sejam diurnos ou noturnos, será rigorosamente observada </w:t>
            </w:r>
            <w:proofErr w:type="gramStart"/>
            <w:r w:rsidRPr="0063122E">
              <w:rPr>
                <w:rFonts w:ascii="Consolas" w:eastAsia="Batang" w:hAnsi="Consolas" w:cs="Consolas"/>
                <w:sz w:val="22"/>
                <w:szCs w:val="22"/>
              </w:rPr>
              <w:t>a</w:t>
            </w:r>
            <w:proofErr w:type="gramEnd"/>
            <w:r w:rsidRPr="0063122E">
              <w:rPr>
                <w:rFonts w:ascii="Consolas" w:eastAsia="Batang" w:hAnsi="Consolas" w:cs="Consolas"/>
                <w:sz w:val="22"/>
                <w:szCs w:val="22"/>
              </w:rPr>
              <w:t xml:space="preserve"> jornada de trabalho, não se admitindo, em hipótese alguma, a chamada “dobra”.</w:t>
            </w:r>
          </w:p>
        </w:tc>
      </w:tr>
    </w:tbl>
    <w:p w:rsidR="006431B0" w:rsidRPr="0063122E" w:rsidRDefault="006431B0" w:rsidP="00485B9C">
      <w:pPr>
        <w:pStyle w:val="Corpodetexto2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sz w:val="22"/>
          <w:szCs w:val="22"/>
        </w:rPr>
      </w:pPr>
    </w:p>
    <w:p w:rsidR="00E13824" w:rsidRPr="0063122E" w:rsidRDefault="00E13824" w:rsidP="00485B9C">
      <w:pPr>
        <w:pStyle w:val="Corpodetexto2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1 – ALMOXARIFE</w:t>
      </w:r>
    </w:p>
    <w:p w:rsidR="00B13EF1" w:rsidRPr="0063122E" w:rsidRDefault="00B13EF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1.1.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</w:t>
      </w:r>
      <w:r w:rsidR="00917554" w:rsidRPr="0063122E">
        <w:rPr>
          <w:rFonts w:ascii="Consolas" w:hAnsi="Consolas" w:cs="Consolas"/>
          <w:b/>
          <w:bCs/>
          <w:sz w:val="22"/>
          <w:szCs w:val="22"/>
        </w:rPr>
        <w:t>B</w:t>
      </w:r>
      <w:r w:rsidRPr="0063122E">
        <w:rPr>
          <w:rFonts w:ascii="Consolas" w:hAnsi="Consolas" w:cs="Consolas"/>
          <w:b/>
          <w:bCs/>
          <w:sz w:val="22"/>
          <w:szCs w:val="22"/>
        </w:rPr>
        <w:t>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A</w:t>
      </w:r>
      <w:r w:rsidR="00F273CD" w:rsidRPr="0063122E">
        <w:rPr>
          <w:rFonts w:ascii="Consolas" w:hAnsi="Consolas" w:cs="Consolas"/>
          <w:b/>
          <w:bCs/>
          <w:sz w:val="22"/>
          <w:szCs w:val="22"/>
          <w:u w:val="single"/>
        </w:rPr>
        <w:t>LMOXARIFE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1.2.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1911F4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a rec</w:t>
      </w:r>
      <w:r w:rsidR="00E02FF6" w:rsidRPr="0063122E">
        <w:rPr>
          <w:rFonts w:ascii="Consolas" w:hAnsi="Consolas" w:cs="Consolas"/>
          <w:sz w:val="22"/>
          <w:szCs w:val="22"/>
        </w:rPr>
        <w:t>epção</w:t>
      </w:r>
      <w:r w:rsidR="001911F4" w:rsidRPr="0063122E">
        <w:rPr>
          <w:rFonts w:ascii="Consolas" w:hAnsi="Consolas" w:cs="Consolas"/>
          <w:sz w:val="22"/>
          <w:szCs w:val="22"/>
        </w:rPr>
        <w:t xml:space="preserve"> de materiais </w:t>
      </w:r>
    </w:p>
    <w:p w:rsidR="00730521" w:rsidRPr="0063122E" w:rsidRDefault="001911F4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conferir </w:t>
      </w:r>
      <w:r w:rsidR="00730521" w:rsidRPr="0063122E">
        <w:rPr>
          <w:rFonts w:ascii="Consolas" w:hAnsi="Consolas" w:cs="Consolas"/>
          <w:sz w:val="22"/>
          <w:szCs w:val="22"/>
        </w:rPr>
        <w:t>os materiais permanentes e de consumo;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providenciar a guarda e organizar a forma de armazenagem dos materiais permanentes e de consumo</w:t>
      </w:r>
      <w:r w:rsidR="001911F4" w:rsidRPr="0063122E">
        <w:rPr>
          <w:rFonts w:ascii="Consolas" w:hAnsi="Consolas" w:cs="Consolas"/>
          <w:sz w:val="22"/>
          <w:szCs w:val="22"/>
        </w:rPr>
        <w:t>, podendo operar empilhadeiras, carrinhos mecânicos ou afins para realização da atividade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providenciar a expedição dos materiais permanentes e de consumo;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organizar o estoque e controlar o saldo de materiais permanentes e de consumo;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1.3.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="007A0209" w:rsidRPr="0063122E">
        <w:rPr>
          <w:rFonts w:ascii="Consolas" w:hAnsi="Consolas" w:cs="Consolas"/>
          <w:bCs/>
          <w:sz w:val="22"/>
          <w:szCs w:val="22"/>
        </w:rPr>
        <w:t xml:space="preserve"> (duzent</w:t>
      </w:r>
      <w:r w:rsidR="00F273CD" w:rsidRPr="0063122E">
        <w:rPr>
          <w:rFonts w:ascii="Consolas" w:hAnsi="Consolas" w:cs="Consolas"/>
          <w:bCs/>
          <w:sz w:val="22"/>
          <w:szCs w:val="22"/>
        </w:rPr>
        <w:t>a</w:t>
      </w:r>
      <w:r w:rsidR="007A0209" w:rsidRPr="0063122E">
        <w:rPr>
          <w:rFonts w:ascii="Consolas" w:hAnsi="Consolas" w:cs="Consolas"/>
          <w:bCs/>
          <w:sz w:val="22"/>
          <w:szCs w:val="22"/>
        </w:rPr>
        <w:t>s e vinte horas)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="007A0209" w:rsidRPr="0063122E">
        <w:rPr>
          <w:rFonts w:ascii="Consolas" w:hAnsi="Consolas" w:cs="Consolas"/>
          <w:bCs/>
          <w:sz w:val="22"/>
          <w:szCs w:val="22"/>
        </w:rPr>
        <w:t xml:space="preserve"> (quarenta e quatro horas)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</w:t>
      </w:r>
      <w:r w:rsidR="00F273CD" w:rsidRPr="0063122E">
        <w:rPr>
          <w:rFonts w:ascii="Consolas" w:hAnsi="Consolas" w:cs="Consolas"/>
          <w:bCs/>
          <w:sz w:val="22"/>
          <w:szCs w:val="22"/>
          <w:u w:val="single"/>
        </w:rPr>
        <w:t>-feira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a sexta-feira</w:t>
      </w:r>
      <w:r w:rsidRPr="0063122E">
        <w:rPr>
          <w:rFonts w:ascii="Consolas" w:hAnsi="Consolas" w:cs="Consolas"/>
          <w:bCs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 xml:space="preserve">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1.4.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6 (seis)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3 (três) camisas manga curta polo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de algodão;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  <w:shd w:val="clear" w:color="auto" w:fill="FFFFFF"/>
        </w:rPr>
        <w:t>de couro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elástico e biqueira de polipropileno</w:t>
      </w:r>
      <w:proofErr w:type="gramEnd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1.5.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107D22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107D22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do ensino médio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b) experiência profissional mínima de 6 (seis) meses na atividade a ser desempenhada ou formação em curso específico.</w:t>
      </w:r>
    </w:p>
    <w:p w:rsidR="00B13EF1" w:rsidRPr="0063122E" w:rsidRDefault="00B13EF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2 – ASCENSORISTA</w:t>
      </w:r>
    </w:p>
    <w:p w:rsidR="0063122E" w:rsidRDefault="0063122E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2.1.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A</w:t>
      </w:r>
      <w:r w:rsidR="00D6502F" w:rsidRPr="0063122E">
        <w:rPr>
          <w:rFonts w:ascii="Consolas" w:hAnsi="Consolas" w:cs="Consolas"/>
          <w:b/>
          <w:bCs/>
          <w:sz w:val="22"/>
          <w:szCs w:val="22"/>
          <w:u w:val="single"/>
        </w:rPr>
        <w:t>SCENSORISTA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color w:val="000000"/>
          <w:sz w:val="22"/>
          <w:szCs w:val="22"/>
        </w:rPr>
        <w:t>2.2.</w:t>
      </w:r>
      <w:r w:rsidRPr="0063122E">
        <w:rPr>
          <w:rFonts w:ascii="Consolas" w:hAnsi="Consolas" w:cs="Consolas"/>
          <w:b/>
          <w:bCs/>
          <w:color w:val="000000"/>
          <w:sz w:val="22"/>
          <w:szCs w:val="22"/>
        </w:rPr>
        <w:tab/>
        <w:t>DESCRIÇÃO DOS SERVIÇOS:</w:t>
      </w:r>
    </w:p>
    <w:p w:rsidR="00730521" w:rsidRPr="0063122E" w:rsidRDefault="00D6502F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730521" w:rsidRPr="0063122E">
        <w:rPr>
          <w:rFonts w:ascii="Consolas" w:hAnsi="Consolas" w:cs="Consolas"/>
          <w:sz w:val="22"/>
          <w:szCs w:val="22"/>
        </w:rPr>
        <w:t>a</w:t>
      </w:r>
      <w:r w:rsidR="00730521" w:rsidRPr="0063122E">
        <w:rPr>
          <w:rFonts w:ascii="Consolas" w:hAnsi="Consolas" w:cs="Consolas"/>
          <w:bCs/>
          <w:sz w:val="22"/>
          <w:szCs w:val="22"/>
        </w:rPr>
        <w:t>uxiliar no embarque e desembarque de passageiros em elevadores;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operar elevadores de transporte de passageiros e de cargas;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conferir as condições de uso dos elevadores, comunicando à Contratante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(Divisão de Manutenção Predial)</w:t>
      </w:r>
      <w:r w:rsidRPr="0063122E">
        <w:rPr>
          <w:rFonts w:ascii="Consolas" w:hAnsi="Consolas" w:cs="Consolas"/>
          <w:sz w:val="22"/>
          <w:szCs w:val="22"/>
        </w:rPr>
        <w:t xml:space="preserve"> a ocorrência de qualquer anomalia;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D6502F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2.3. </w:t>
      </w:r>
      <w:r w:rsidR="00730521" w:rsidRPr="0063122E">
        <w:rPr>
          <w:rFonts w:ascii="Consolas" w:hAnsi="Consolas" w:cs="Consolas"/>
          <w:b/>
          <w:bCs/>
          <w:sz w:val="22"/>
          <w:szCs w:val="22"/>
        </w:rPr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Os serviços serão executados mediante a adoção da jornada de trabalho de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150 </w:t>
      </w:r>
      <w:r w:rsidR="00D6502F"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(cento e cinquenta)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horas mensais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, correspondentes a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30</w:t>
      </w:r>
      <w:r w:rsidR="00D6502F"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 (trinta)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 horas semanais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de segunda</w:t>
      </w:r>
      <w:r w:rsidR="00D6502F"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-feira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 a sexta-feira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  <w:shd w:val="clear" w:color="auto" w:fill="FFFFFF"/>
        </w:rPr>
        <w:t>7 e 19 horas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, em turno único a ser definido pela Contratante.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 xml:space="preserve">2.4. </w:t>
      </w: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ab/>
        <w:t>FORNECIMENTO DE UNIFORMES</w:t>
      </w:r>
      <w:r w:rsidRPr="0063122E">
        <w:rPr>
          <w:rFonts w:ascii="Consolas" w:hAnsi="Consolas" w:cs="Consolas"/>
          <w:b/>
          <w:bCs/>
          <w:sz w:val="22"/>
          <w:szCs w:val="22"/>
        </w:rPr>
        <w:t>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2 (duas) calças compridas, modelo social,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3 (três) camisas manga curta tipo </w:t>
      </w:r>
      <w:proofErr w:type="spellStart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Grafil-Santista</w:t>
      </w:r>
      <w:proofErr w:type="spellEnd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– modelo padrão;</w:t>
      </w:r>
    </w:p>
    <w:p w:rsidR="00730521" w:rsidRPr="0063122E" w:rsidRDefault="00D6502F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730521" w:rsidRPr="0063122E">
        <w:rPr>
          <w:rFonts w:ascii="Consolas" w:hAnsi="Consolas" w:cs="Consolas"/>
          <w:sz w:val="22"/>
          <w:szCs w:val="22"/>
        </w:rPr>
        <w:t>1 (um) blazer/paletó (modelo feminino ou masculino)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</w:t>
      </w:r>
      <w:r w:rsidRPr="0063122E">
        <w:rPr>
          <w:rFonts w:ascii="Consolas" w:hAnsi="Consolas" w:cs="Consolas"/>
          <w:bCs/>
          <w:sz w:val="22"/>
          <w:szCs w:val="22"/>
        </w:rPr>
        <w:t xml:space="preserve"> (um) par de sapatos social masculino (com cadarço) ou feminino (sem cadarço) </w:t>
      </w:r>
      <w:r w:rsidR="00FE5386" w:rsidRPr="0063122E">
        <w:rPr>
          <w:rFonts w:ascii="Consolas" w:hAnsi="Consolas" w:cs="Consolas"/>
          <w:bCs/>
          <w:sz w:val="22"/>
          <w:szCs w:val="22"/>
        </w:rPr>
        <w:t>de couro</w:t>
      </w:r>
      <w:r w:rsidRPr="0063122E">
        <w:rPr>
          <w:rFonts w:ascii="Consolas" w:hAnsi="Consolas" w:cs="Consolas"/>
          <w:bCs/>
          <w:sz w:val="22"/>
          <w:szCs w:val="22"/>
        </w:rPr>
        <w:t xml:space="preserve"> preto.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D6502F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D6502F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do ensino fundamental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</w:rPr>
        <w:t xml:space="preserve">b) experiência profissional mínima de 6 (seis) meses na atividade a ser desempenhada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e/ou aprovação em teste de aptidão a ser realizado pela Contratada.</w:t>
      </w:r>
    </w:p>
    <w:p w:rsidR="00B13EF1" w:rsidRPr="0063122E" w:rsidRDefault="00B13EF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7E59FA" w:rsidRPr="0063122E" w:rsidRDefault="00495FEC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  <w:shd w:val="clear" w:color="auto" w:fill="FFFF00"/>
        </w:rPr>
      </w:pPr>
      <w:r w:rsidRPr="0063122E">
        <w:rPr>
          <w:rFonts w:ascii="Consolas" w:hAnsi="Consolas" w:cs="Consolas"/>
          <w:b/>
          <w:sz w:val="22"/>
          <w:szCs w:val="22"/>
        </w:rPr>
        <w:t>3</w:t>
      </w:r>
      <w:r w:rsidR="007E59FA" w:rsidRPr="0063122E">
        <w:rPr>
          <w:rFonts w:ascii="Consolas" w:hAnsi="Consolas" w:cs="Consolas"/>
          <w:b/>
          <w:sz w:val="22"/>
          <w:szCs w:val="22"/>
        </w:rPr>
        <w:t xml:space="preserve"> – AUXILIAR </w:t>
      </w:r>
      <w:r w:rsidR="00B5630A">
        <w:rPr>
          <w:rFonts w:ascii="Consolas" w:hAnsi="Consolas" w:cs="Consolas"/>
          <w:b/>
          <w:sz w:val="22"/>
          <w:szCs w:val="22"/>
        </w:rPr>
        <w:t>DE CADASTRO E EXPEDIÇÃO</w:t>
      </w:r>
    </w:p>
    <w:p w:rsidR="007E59FA" w:rsidRPr="0063122E" w:rsidRDefault="007E59FA" w:rsidP="00485B9C">
      <w:pPr>
        <w:pStyle w:val="Textbody"/>
        <w:spacing w:before="120" w:line="276" w:lineRule="auto"/>
        <w:jc w:val="both"/>
        <w:rPr>
          <w:rFonts w:ascii="Consolas" w:hAnsi="Consolas" w:cs="Consolas"/>
          <w:color w:val="BFBFBF"/>
          <w:sz w:val="22"/>
          <w:szCs w:val="22"/>
          <w:shd w:val="clear" w:color="auto" w:fill="FFFFFF"/>
        </w:rPr>
      </w:pPr>
    </w:p>
    <w:p w:rsidR="007E59FA" w:rsidRPr="0063122E" w:rsidRDefault="00495FEC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3</w:t>
      </w:r>
      <w:r w:rsidR="007E59FA" w:rsidRPr="0063122E">
        <w:rPr>
          <w:rFonts w:ascii="Consolas" w:hAnsi="Consolas" w:cs="Consolas"/>
          <w:b/>
          <w:sz w:val="22"/>
          <w:szCs w:val="22"/>
        </w:rPr>
        <w:t xml:space="preserve">.1. </w:t>
      </w:r>
      <w:r w:rsidR="007E59FA" w:rsidRPr="0063122E">
        <w:rPr>
          <w:rFonts w:ascii="Consolas" w:hAnsi="Consolas" w:cs="Consolas"/>
          <w:b/>
          <w:sz w:val="22"/>
          <w:szCs w:val="22"/>
        </w:rPr>
        <w:tab/>
        <w:t>OBJETO: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="00B5630A">
        <w:rPr>
          <w:rFonts w:ascii="Consolas" w:hAnsi="Consolas" w:cs="Consolas"/>
          <w:b/>
          <w:sz w:val="22"/>
          <w:szCs w:val="22"/>
          <w:u w:val="single"/>
        </w:rPr>
        <w:t>CADASTRO E EXPEDIÇÃO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 xml:space="preserve">3.2. </w:t>
      </w:r>
      <w:r w:rsidRPr="0063122E">
        <w:rPr>
          <w:rFonts w:ascii="Consolas" w:hAnsi="Consolas" w:cs="Consolas"/>
          <w:b/>
          <w:sz w:val="22"/>
          <w:szCs w:val="22"/>
        </w:rPr>
        <w:tab/>
        <w:t>DESCRIÇÃO DOS SERVIÇOS:</w:t>
      </w:r>
    </w:p>
    <w:p w:rsidR="007E59FA" w:rsidRPr="0063122E" w:rsidRDefault="007E59FA" w:rsidP="00B5630A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auxiliar </w:t>
      </w:r>
      <w:r w:rsidR="00B5630A">
        <w:rPr>
          <w:rFonts w:ascii="Consolas" w:hAnsi="Consolas" w:cs="Consolas"/>
          <w:sz w:val="22"/>
          <w:szCs w:val="22"/>
        </w:rPr>
        <w:t>o servidor na coleta de dados de documentos judiciais, inserindo-os no Sistema de Controle de Processos Judiciais ou progr</w:t>
      </w:r>
      <w:r w:rsidRPr="0063122E">
        <w:rPr>
          <w:rFonts w:ascii="Consolas" w:hAnsi="Consolas" w:cs="Consolas"/>
          <w:sz w:val="22"/>
          <w:szCs w:val="22"/>
        </w:rPr>
        <w:t>a</w:t>
      </w:r>
      <w:r w:rsidR="00B5630A">
        <w:rPr>
          <w:rFonts w:ascii="Consolas" w:hAnsi="Consolas" w:cs="Consolas"/>
          <w:sz w:val="22"/>
          <w:szCs w:val="22"/>
        </w:rPr>
        <w:t>ma equivalente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auxiliar </w:t>
      </w:r>
      <w:r w:rsidR="00B5630A">
        <w:rPr>
          <w:rFonts w:ascii="Consolas" w:hAnsi="Consolas" w:cs="Consolas"/>
          <w:sz w:val="22"/>
          <w:szCs w:val="22"/>
        </w:rPr>
        <w:t>o servidor ou membro no cadastramento do Processo Judicial Eletrônico, bem como na inserção de manifestações no sistema Gestão de Pareceres da 2ª Instância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auxiliar </w:t>
      </w:r>
      <w:r w:rsidR="00B5630A">
        <w:rPr>
          <w:rFonts w:ascii="Consolas" w:hAnsi="Consolas" w:cs="Consolas"/>
          <w:sz w:val="22"/>
          <w:szCs w:val="22"/>
        </w:rPr>
        <w:t xml:space="preserve">o servidor </w:t>
      </w:r>
      <w:r w:rsidRPr="0063122E">
        <w:rPr>
          <w:rFonts w:ascii="Consolas" w:hAnsi="Consolas" w:cs="Consolas"/>
          <w:sz w:val="22"/>
          <w:szCs w:val="22"/>
        </w:rPr>
        <w:t>na</w:t>
      </w:r>
      <w:r w:rsidR="00B5630A">
        <w:rPr>
          <w:rFonts w:ascii="Consolas" w:hAnsi="Consolas" w:cs="Consolas"/>
          <w:sz w:val="22"/>
          <w:szCs w:val="22"/>
        </w:rPr>
        <w:t xml:space="preserve"> expedição e recebimento de documentos e malotes, transportando-os, conforme interesse do setor, para órgãos internos ou externos e entre instituições, fazendo a conferência dos recibos e o registro em sistema próprio;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B5630A">
        <w:rPr>
          <w:rFonts w:ascii="Consolas" w:hAnsi="Consolas" w:cs="Consolas"/>
          <w:sz w:val="22"/>
          <w:szCs w:val="22"/>
        </w:rPr>
        <w:t>preparar e efetuar cargas e descargas de processos da 2ª Instância, mediante emissão e impressão de recibo (via leitor ótico ou manualmente)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 xml:space="preserve">3.3. </w:t>
      </w:r>
      <w:r w:rsidRPr="0063122E">
        <w:rPr>
          <w:rFonts w:ascii="Consolas" w:hAnsi="Consolas" w:cs="Consolas"/>
          <w:b/>
          <w:sz w:val="22"/>
          <w:szCs w:val="22"/>
        </w:rPr>
        <w:tab/>
        <w:t>JORNADA DE TRABALHO: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segunda-feira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E59FA" w:rsidRPr="0063122E" w:rsidRDefault="007E59F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3.4.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E59FA" w:rsidRPr="0063122E" w:rsidRDefault="007E59FA" w:rsidP="00485B9C">
      <w:pPr>
        <w:pStyle w:val="Standard"/>
        <w:spacing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E59FA" w:rsidRPr="0063122E" w:rsidRDefault="007E59FA" w:rsidP="00485B9C">
      <w:pPr>
        <w:pStyle w:val="Standard"/>
        <w:spacing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2 (duas) calças compridas em jeans escuro – modelo padrão;</w:t>
      </w:r>
    </w:p>
    <w:p w:rsidR="007E59FA" w:rsidRPr="0063122E" w:rsidRDefault="007E59FA" w:rsidP="00485B9C">
      <w:pPr>
        <w:pStyle w:val="Standard"/>
        <w:spacing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3 (três) camisas manga curta polo de malha de algodão;</w:t>
      </w:r>
    </w:p>
    <w:p w:rsidR="007E59FA" w:rsidRPr="0063122E" w:rsidRDefault="007E59FA" w:rsidP="00485B9C">
      <w:pPr>
        <w:pStyle w:val="Standard"/>
        <w:spacing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sapatos de segurança de couro preto com elástico.</w:t>
      </w:r>
    </w:p>
    <w:p w:rsidR="007E59FA" w:rsidRPr="0063122E" w:rsidRDefault="007E59FA" w:rsidP="00485B9C">
      <w:pPr>
        <w:pStyle w:val="Standard"/>
        <w:spacing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 xml:space="preserve">3.5. </w:t>
      </w:r>
      <w:r w:rsidRPr="0063122E">
        <w:rPr>
          <w:rFonts w:ascii="Consolas" w:hAnsi="Consolas" w:cs="Consolas"/>
          <w:b/>
          <w:sz w:val="22"/>
          <w:szCs w:val="22"/>
        </w:rPr>
        <w:tab/>
        <w:t>LOTAÇÃO:</w:t>
      </w:r>
    </w:p>
    <w:p w:rsidR="007E59FA" w:rsidRPr="0063122E" w:rsidRDefault="007E59FA" w:rsidP="00485B9C">
      <w:pPr>
        <w:pStyle w:val="Standard"/>
        <w:spacing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postos de Auxiliar </w:t>
      </w:r>
      <w:r w:rsidR="007E24F3">
        <w:rPr>
          <w:rFonts w:ascii="Consolas" w:hAnsi="Consolas" w:cs="Consolas"/>
          <w:sz w:val="22"/>
          <w:szCs w:val="22"/>
        </w:rPr>
        <w:t>de Cadastro e Expedição</w:t>
      </w:r>
      <w:r w:rsidRPr="0063122E">
        <w:rPr>
          <w:rFonts w:ascii="Consolas" w:hAnsi="Consolas" w:cs="Consolas"/>
          <w:sz w:val="22"/>
          <w:szCs w:val="22"/>
        </w:rPr>
        <w:t xml:space="preserve"> destinam-se exclusivamente à </w:t>
      </w:r>
      <w:r w:rsidR="000F7390" w:rsidRPr="0063122E">
        <w:rPr>
          <w:rFonts w:ascii="Consolas" w:hAnsi="Consolas" w:cs="Consolas"/>
          <w:sz w:val="22"/>
          <w:szCs w:val="22"/>
        </w:rPr>
        <w:t>Procuradoria-Geral de Justiça Adjunta Jurídica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E59FA" w:rsidRPr="0063122E" w:rsidRDefault="007E59FA" w:rsidP="00485B9C">
      <w:pPr>
        <w:pStyle w:val="Standard"/>
        <w:spacing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3.6.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7E59FA" w:rsidRPr="0063122E" w:rsidRDefault="007E59FA" w:rsidP="00485B9C">
      <w:pPr>
        <w:pStyle w:val="Standard"/>
        <w:spacing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Os profissionais deverão comprovar: </w:t>
      </w:r>
    </w:p>
    <w:p w:rsidR="007E59FA" w:rsidRPr="0063122E" w:rsidRDefault="007E59FA" w:rsidP="00485B9C">
      <w:pPr>
        <w:pStyle w:val="Standard"/>
        <w:spacing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conclusão do ensino médio; </w:t>
      </w:r>
    </w:p>
    <w:p w:rsidR="007E59FA" w:rsidRPr="0063122E" w:rsidRDefault="007E59FA" w:rsidP="00485B9C">
      <w:pPr>
        <w:pStyle w:val="Standard"/>
        <w:spacing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b) experiência profissional mínima de 6 (seis) meses na atividade a ser desempenhada ou aprovação em teste de aptidão a ser realizado pela Contratada.</w:t>
      </w:r>
    </w:p>
    <w:p w:rsidR="00B13EF1" w:rsidRPr="0063122E" w:rsidRDefault="00B13EF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4 – AUXILIAR DE ARQUIVO</w:t>
      </w:r>
    </w:p>
    <w:p w:rsidR="00514F74" w:rsidRPr="0063122E" w:rsidRDefault="00514F74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 xml:space="preserve">4.1. </w:t>
      </w:r>
      <w:r w:rsidRPr="0063122E">
        <w:rPr>
          <w:rFonts w:ascii="Consolas" w:hAnsi="Consolas" w:cs="Consolas"/>
          <w:b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sz w:val="22"/>
          <w:szCs w:val="22"/>
          <w:u w:val="single"/>
        </w:rPr>
        <w:t>A</w:t>
      </w:r>
      <w:r w:rsidR="00112DBC" w:rsidRPr="0063122E">
        <w:rPr>
          <w:rFonts w:ascii="Consolas" w:hAnsi="Consolas" w:cs="Consolas"/>
          <w:b/>
          <w:sz w:val="22"/>
          <w:szCs w:val="22"/>
          <w:u w:val="single"/>
        </w:rPr>
        <w:t>UXILIAR DE ARQUIVO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 xml:space="preserve">4.2. </w:t>
      </w:r>
      <w:r w:rsidRPr="0063122E">
        <w:rPr>
          <w:rFonts w:ascii="Consolas" w:hAnsi="Consolas" w:cs="Consolas"/>
          <w:b/>
          <w:sz w:val="22"/>
          <w:szCs w:val="22"/>
        </w:rPr>
        <w:tab/>
        <w:t>DESCRIÇÃO DOS SERVIÇOS:</w:t>
      </w:r>
    </w:p>
    <w:p w:rsidR="00722A65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722A65" w:rsidRPr="0063122E">
        <w:rPr>
          <w:rFonts w:ascii="Consolas" w:hAnsi="Consolas" w:cs="Consolas"/>
          <w:sz w:val="22"/>
          <w:szCs w:val="22"/>
        </w:rPr>
        <w:t>auxiliar na execução de tarefas diversas</w:t>
      </w:r>
      <w:r w:rsidR="003800BC">
        <w:rPr>
          <w:rFonts w:ascii="Consolas" w:hAnsi="Consolas" w:cs="Consolas"/>
          <w:sz w:val="22"/>
          <w:szCs w:val="22"/>
        </w:rPr>
        <w:t>,</w:t>
      </w:r>
      <w:r w:rsidR="00722A65" w:rsidRPr="0063122E">
        <w:rPr>
          <w:rFonts w:ascii="Consolas" w:hAnsi="Consolas" w:cs="Consolas"/>
          <w:sz w:val="22"/>
          <w:szCs w:val="22"/>
        </w:rPr>
        <w:t xml:space="preserve"> </w:t>
      </w:r>
      <w:proofErr w:type="gramStart"/>
      <w:r w:rsidR="00722A65" w:rsidRPr="0063122E">
        <w:rPr>
          <w:rFonts w:ascii="Consolas" w:hAnsi="Consolas" w:cs="Consolas"/>
          <w:sz w:val="22"/>
          <w:szCs w:val="22"/>
          <w:u w:val="single"/>
        </w:rPr>
        <w:t>sob orientação</w:t>
      </w:r>
      <w:proofErr w:type="gramEnd"/>
      <w:r w:rsidR="00722A65" w:rsidRPr="0063122E">
        <w:rPr>
          <w:rFonts w:ascii="Consolas" w:hAnsi="Consolas" w:cs="Consolas"/>
          <w:sz w:val="22"/>
          <w:szCs w:val="22"/>
          <w:u w:val="single"/>
        </w:rPr>
        <w:t xml:space="preserve"> do servidor Analista Arquivista do MPMG</w:t>
      </w:r>
      <w:r w:rsidR="00722A65" w:rsidRPr="0063122E">
        <w:rPr>
          <w:rFonts w:ascii="Consolas" w:hAnsi="Consolas" w:cs="Consolas"/>
          <w:sz w:val="22"/>
          <w:szCs w:val="22"/>
        </w:rPr>
        <w:t>, as quais consistem em: arquivar, receber, distribuir e expedir documentos; realizar o controle de movimentação e guarda dos documentos; realizar atividades operacionais relacionadas ao tratamento documental; realizar empréstimos e consultas; elaborar planilhas; alimentar base de dados; transportar caixas; atender aos usuários; operar equipamentos reprográficos e micrográficos; recuperar e preservar o documento e a informação em qualquer meio e/ou suporte; cuidar da manutenção do depósito de documentos;</w:t>
      </w:r>
    </w:p>
    <w:p w:rsidR="00722A65" w:rsidRPr="0063122E" w:rsidRDefault="00722A65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 xml:space="preserve">4.3. </w:t>
      </w: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220</w:t>
      </w:r>
      <w:r w:rsidR="00877130" w:rsidRPr="0063122E">
        <w:rPr>
          <w:rFonts w:ascii="Consolas" w:hAnsi="Consolas" w:cs="Consolas"/>
          <w:bCs/>
          <w:sz w:val="22"/>
          <w:szCs w:val="22"/>
          <w:u w:val="single"/>
        </w:rPr>
        <w:t xml:space="preserve"> (duzentas e vinte)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horas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44</w:t>
      </w:r>
      <w:r w:rsidR="00877130" w:rsidRPr="0063122E">
        <w:rPr>
          <w:rFonts w:ascii="Consolas" w:hAnsi="Consolas" w:cs="Consolas"/>
          <w:bCs/>
          <w:sz w:val="22"/>
          <w:szCs w:val="22"/>
          <w:u w:val="single"/>
        </w:rPr>
        <w:t xml:space="preserve"> (quarenta e quatro)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horas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4.4.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 Contratada deverá fornecer os uniformes e equipamentos necessários à execução dos serviços em número mínimo de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3 (três) camisas manga curta polo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de algodão;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 com elástico.</w:t>
      </w:r>
    </w:p>
    <w:p w:rsidR="00485B9C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Deverão ser fornecidos com </w:t>
      </w:r>
      <w:r w:rsidRPr="0063122E">
        <w:rPr>
          <w:rFonts w:ascii="Consolas" w:hAnsi="Consolas" w:cs="Consolas"/>
          <w:b/>
          <w:sz w:val="22"/>
          <w:szCs w:val="22"/>
          <w:u w:val="single"/>
        </w:rPr>
        <w:t>periodicidade anual</w:t>
      </w:r>
      <w:r w:rsidR="00485B9C">
        <w:rPr>
          <w:rFonts w:ascii="Consolas" w:hAnsi="Consolas" w:cs="Consolas"/>
          <w:sz w:val="22"/>
          <w:szCs w:val="22"/>
        </w:rPr>
        <w:t xml:space="preserve"> os seguintes itens: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jaleco de manga comprida em tecido tipo Oxford ou Poliéster, com dois bolsos frontais.</w:t>
      </w:r>
    </w:p>
    <w:p w:rsidR="008A37A3" w:rsidRPr="0063122E" w:rsidRDefault="008A37A3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Os demais </w:t>
      </w:r>
      <w:proofErr w:type="spellStart"/>
      <w:r w:rsidRPr="0063122E">
        <w:rPr>
          <w:rFonts w:ascii="Consolas" w:hAnsi="Consolas" w:cs="Consolas"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 para os auxiliares de arquivo serão fornecidos pela Contratante, conforme exigência e padrão do SESMT (Serviço Especializado de Segurança e Medicina do Trabalho) da Contratante, sendo que eventual dissonância do SESMT (Serviço Especializado de Segurança e Medicina do </w:t>
      </w:r>
      <w:r w:rsidRPr="0063122E">
        <w:rPr>
          <w:rFonts w:ascii="Consolas" w:hAnsi="Consolas" w:cs="Consolas"/>
          <w:sz w:val="22"/>
          <w:szCs w:val="22"/>
        </w:rPr>
        <w:lastRenderedPageBreak/>
        <w:t>Trabalho) da Contratada, poderá acarretar a adequação com a revisão do item da planilha de custo, se for o caso.</w:t>
      </w:r>
    </w:p>
    <w:p w:rsidR="008A37A3" w:rsidRPr="0063122E" w:rsidRDefault="008A37A3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A CONTRATANTE se reserva o direito de fazer exigências relativas à Segurança do Trabalho, sempre que julgar necessário, com o objetivo de proteger os funcionários, bens e equipamentos.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4.5.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EC33C7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EC33C7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a) conclusão do ensino médio;</w:t>
      </w:r>
    </w:p>
    <w:p w:rsidR="00020809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b) conhecimentos básicos em informática (operação de editores de texto e de planilhas, pesquisas na internet etc.);</w:t>
      </w:r>
    </w:p>
    <w:p w:rsidR="00730521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c) experiência profissional mínima de 6 (seis) meses na atividade a ser desempenhada ou formação em curso específico ou aprovação em teste de aptidão a ser realizado pela Contratada</w:t>
      </w:r>
      <w:r w:rsidR="00020809"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5 – AUXILIAR DE MANUTENÇÃO PREDIAL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5.1.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A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UXILIAR DE MANUTENÇÃO PREDIAL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5.2.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prestar </w:t>
      </w:r>
      <w:r w:rsidRPr="0063122E">
        <w:rPr>
          <w:rFonts w:ascii="Consolas" w:hAnsi="Consolas" w:cs="Consolas"/>
          <w:sz w:val="22"/>
          <w:szCs w:val="22"/>
          <w:u w:val="single"/>
        </w:rPr>
        <w:t>auxílio</w:t>
      </w:r>
      <w:r w:rsidRPr="0063122E">
        <w:rPr>
          <w:rFonts w:ascii="Consolas" w:hAnsi="Consolas" w:cs="Consolas"/>
          <w:sz w:val="22"/>
          <w:szCs w:val="22"/>
        </w:rPr>
        <w:t xml:space="preserve"> nas tarefas executadas pelos </w:t>
      </w:r>
      <w:proofErr w:type="gramStart"/>
      <w:r w:rsidRPr="0063122E">
        <w:rPr>
          <w:rFonts w:ascii="Consolas" w:hAnsi="Consolas" w:cs="Consolas"/>
          <w:sz w:val="22"/>
          <w:szCs w:val="22"/>
        </w:rPr>
        <w:t>profissionais Bombeiro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Hidráulico, Eletricista, Marceneiro, Pedreiro, Pintor, Mecânico de Aparelhos de Climatização e Refrigeração e Serralheiro;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limpeza, organização e conservação dos materiais e equipamentos submetidos à sua guarda;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5.3.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5.4.</w:t>
      </w:r>
      <w:r w:rsidR="006A0720">
        <w:rPr>
          <w:rFonts w:ascii="Consolas" w:hAnsi="Consolas" w:cs="Consolas"/>
          <w:b/>
          <w:bCs/>
          <w:sz w:val="22"/>
          <w:szCs w:val="22"/>
        </w:rPr>
        <w:t xml:space="preserve"> 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botas em PVC, forrada e com cano longo;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, com a inscrição “MANUTENÇÃO” impressa em serigrafia nas costas;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(dois) pares de luvas em PVC;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(dois) pares de luvas de raspa de couro;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ampla visão;</w:t>
      </w:r>
    </w:p>
    <w:p w:rsidR="00AC25A9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10 (dez) máscaras respiradoras PFF3.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5.5.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414E68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 xml:space="preserve">Os profissionais deverão comprovar: </w:t>
      </w:r>
    </w:p>
    <w:p w:rsidR="00414E68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a) conclusão da 4ª série do ensino fundamental; </w:t>
      </w:r>
    </w:p>
    <w:p w:rsidR="00730521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b) experiência profissional mínima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 de 6 (seis) meses na atividade a ser desempenhada 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proofErr w:type="gramStart"/>
      <w:r w:rsidRPr="0063122E">
        <w:rPr>
          <w:rFonts w:ascii="Consolas" w:hAnsi="Consolas" w:cs="Consolas"/>
          <w:b/>
          <w:sz w:val="22"/>
          <w:szCs w:val="22"/>
        </w:rPr>
        <w:t>6 – BOMBEIRO</w:t>
      </w:r>
      <w:proofErr w:type="gramEnd"/>
      <w:r w:rsidRPr="0063122E">
        <w:rPr>
          <w:rFonts w:ascii="Consolas" w:hAnsi="Consolas" w:cs="Consolas"/>
          <w:b/>
          <w:sz w:val="22"/>
          <w:szCs w:val="22"/>
        </w:rPr>
        <w:t xml:space="preserve"> HIDRÁULICO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6.1.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B</w:t>
      </w:r>
      <w:r w:rsidR="00886873" w:rsidRPr="0063122E">
        <w:rPr>
          <w:rFonts w:ascii="Consolas" w:hAnsi="Consolas" w:cs="Consolas"/>
          <w:b/>
          <w:bCs/>
          <w:sz w:val="22"/>
          <w:szCs w:val="22"/>
          <w:u w:val="single"/>
        </w:rPr>
        <w:t>OMBEIRO HIDRÁULICO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6.2.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interpretar e executar projetos de instalaçõe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s hidrossanitárias;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definir traçados e dimensionar tubulações de menor complexidade;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especificar, quantificar e inspecionar materiais utilizados na execução de suas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preparar locais para instalações, realizar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pré-montagem e ins</w:t>
      </w:r>
      <w:r w:rsidRPr="0063122E">
        <w:rPr>
          <w:rFonts w:ascii="Consolas" w:hAnsi="Consolas" w:cs="Consolas"/>
          <w:sz w:val="22"/>
          <w:szCs w:val="22"/>
        </w:rPr>
        <w:t>talar tubulações;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realizar testes operacionais de pressão de fluidos e testes de </w:t>
      </w:r>
      <w:proofErr w:type="spellStart"/>
      <w:r w:rsidRPr="0063122E">
        <w:rPr>
          <w:rFonts w:ascii="Consolas" w:hAnsi="Consolas" w:cs="Consolas"/>
          <w:sz w:val="22"/>
          <w:szCs w:val="22"/>
        </w:rPr>
        <w:t>estanqueidade</w:t>
      </w:r>
      <w:proofErr w:type="spell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instalar mecanismos de proteção nos locais de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fazer manutenções e reparos em equipamentos e acessór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ios hidrossanitários;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dar orientação de trabalho ao pessoal auxiliar;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boa aparência e higiene dos locais de trabalhos;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conservação dos equipamentos e utensílios utilizados;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manter organizado 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6.3.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6.4.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botas em PVC, forrada e com cano longo;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, com a inscrição “MANUTENÇÃO” impressa em serigrafia nas costas;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(dois) pares de luvas em PVC;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(dois) pares de luvas em vaqueta;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ampla visão;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10 (dez) máscaras respiradoras PFF3.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6.5.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2571B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 xml:space="preserve">Os profissionais deverão comprovar: </w:t>
      </w:r>
    </w:p>
    <w:p w:rsidR="002571B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lastRenderedPageBreak/>
        <w:t>a) conclusão da 4ª série do ensino fundamental;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b) experiência profissional mínima 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de 6 (seis) meses na atividade a ser desempenhada ou aprovação em teste d</w:t>
      </w:r>
      <w:r w:rsidRPr="0063122E">
        <w:rPr>
          <w:rFonts w:ascii="Consolas" w:hAnsi="Consolas" w:cs="Consolas"/>
          <w:bCs/>
          <w:sz w:val="22"/>
          <w:szCs w:val="22"/>
        </w:rPr>
        <w:t>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7 – CARREGADOR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7.1. 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C</w:t>
      </w:r>
      <w:r w:rsidR="00886873" w:rsidRPr="0063122E">
        <w:rPr>
          <w:rFonts w:ascii="Consolas" w:hAnsi="Consolas" w:cs="Consolas"/>
          <w:b/>
          <w:bCs/>
          <w:sz w:val="22"/>
          <w:szCs w:val="22"/>
          <w:u w:val="single"/>
        </w:rPr>
        <w:t>ARREGADOR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7.2.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</w:t>
      </w:r>
      <w:r w:rsidRPr="0063122E">
        <w:rPr>
          <w:rFonts w:ascii="Consolas" w:hAnsi="Consolas" w:cs="Consolas"/>
          <w:b/>
          <w:bCs/>
          <w:color w:val="000000"/>
          <w:sz w:val="22"/>
          <w:szCs w:val="22"/>
        </w:rPr>
        <w:t>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</w:t>
      </w:r>
      <w:r w:rsidRPr="0063122E">
        <w:rPr>
          <w:rFonts w:ascii="Consolas" w:hAnsi="Consolas" w:cs="Consolas"/>
          <w:bCs/>
          <w:sz w:val="22"/>
          <w:szCs w:val="22"/>
        </w:rPr>
        <w:t>reparar e efetuar cargas e descargas de mercadorias e mobiliários</w:t>
      </w:r>
      <w:r w:rsidR="00677428">
        <w:rPr>
          <w:rFonts w:ascii="Consolas" w:hAnsi="Consolas" w:cs="Consolas"/>
          <w:bCs/>
          <w:sz w:val="22"/>
          <w:szCs w:val="22"/>
        </w:rPr>
        <w:t>, processos e malotes</w:t>
      </w:r>
      <w:r w:rsidRPr="0063122E">
        <w:rPr>
          <w:rFonts w:ascii="Consolas" w:hAnsi="Consolas" w:cs="Consolas"/>
          <w:bCs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entregar e coletar encomendas</w:t>
      </w:r>
      <w:r w:rsidR="00677428">
        <w:rPr>
          <w:rFonts w:ascii="Consolas" w:hAnsi="Consolas" w:cs="Consolas"/>
          <w:sz w:val="22"/>
          <w:szCs w:val="22"/>
        </w:rPr>
        <w:t>, mercadorias, mobiliários, processos e malotes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2571B1" w:rsidRPr="0063122E">
        <w:rPr>
          <w:rFonts w:ascii="Consolas" w:hAnsi="Consolas" w:cs="Consolas"/>
          <w:sz w:val="22"/>
          <w:szCs w:val="22"/>
        </w:rPr>
        <w:t>carregar</w:t>
      </w:r>
      <w:r w:rsidRPr="0063122E">
        <w:rPr>
          <w:rFonts w:ascii="Consolas" w:hAnsi="Consolas" w:cs="Consolas"/>
          <w:sz w:val="22"/>
          <w:szCs w:val="22"/>
        </w:rPr>
        <w:t xml:space="preserve"> mobiliários em diversas unidades da Contratante</w:t>
      </w:r>
      <w:r w:rsidR="002571B1" w:rsidRPr="0063122E">
        <w:rPr>
          <w:rFonts w:ascii="Consolas" w:hAnsi="Consolas" w:cs="Consolas"/>
          <w:sz w:val="22"/>
          <w:szCs w:val="22"/>
        </w:rPr>
        <w:t>, transportando-os conforme interesse do setor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u w:val="single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7.3.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7.4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>, com solado em PU e de bidensidade, com elástico, biqueira em aço;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-</w:t>
      </w:r>
      <w:r w:rsidRPr="0063122E">
        <w:rPr>
          <w:rFonts w:ascii="Consolas" w:hAnsi="Consolas" w:cs="Consolas"/>
          <w:bCs/>
          <w:sz w:val="22"/>
          <w:szCs w:val="22"/>
        </w:rPr>
        <w:tab/>
        <w:t>3 (três) pares de luvas em vaqueta.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 xml:space="preserve"> </w:t>
      </w:r>
      <w:r w:rsidRPr="0063122E">
        <w:rPr>
          <w:rFonts w:ascii="Consolas" w:hAnsi="Consolas" w:cs="Consolas"/>
          <w:sz w:val="22"/>
          <w:szCs w:val="22"/>
        </w:rPr>
        <w:tab/>
        <w:t xml:space="preserve">Deverá ser fornecido com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periodicidade anual</w:t>
      </w:r>
      <w:r w:rsidRPr="0063122E">
        <w:rPr>
          <w:rFonts w:ascii="Consolas" w:hAnsi="Consolas" w:cs="Consolas"/>
          <w:sz w:val="22"/>
          <w:szCs w:val="22"/>
        </w:rPr>
        <w:t xml:space="preserve"> o seguinte equipamento: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</w:t>
      </w:r>
      <w:r w:rsidR="002C07D4" w:rsidRPr="0063122E">
        <w:rPr>
          <w:rFonts w:ascii="Consolas" w:hAnsi="Consolas" w:cs="Consolas"/>
          <w:sz w:val="22"/>
          <w:szCs w:val="22"/>
        </w:rPr>
        <w:t>(um) cinto de proteção lombar.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7.5.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2C07D4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2C07D4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do ensino fundamental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b) experiência profissional mínima de 6</w:t>
      </w:r>
      <w:r w:rsidRPr="0063122E">
        <w:rPr>
          <w:rFonts w:ascii="Consolas" w:hAnsi="Consolas" w:cs="Consolas"/>
          <w:bCs/>
          <w:sz w:val="22"/>
          <w:szCs w:val="22"/>
        </w:rPr>
        <w:t xml:space="preserve"> (seis) meses</w:t>
      </w:r>
      <w:r w:rsidRPr="0063122E">
        <w:rPr>
          <w:rFonts w:ascii="Consolas" w:hAnsi="Consolas" w:cs="Consolas"/>
          <w:sz w:val="22"/>
          <w:szCs w:val="22"/>
        </w:rPr>
        <w:t xml:space="preserve"> na atividade a ser desempenhada </w:t>
      </w:r>
      <w:r w:rsidRPr="0063122E">
        <w:rPr>
          <w:rFonts w:ascii="Consolas" w:hAnsi="Consolas" w:cs="Consolas"/>
          <w:bCs/>
          <w:sz w:val="22"/>
          <w:szCs w:val="22"/>
        </w:rPr>
        <w:t xml:space="preserve">ou aprovação em teste de aptidão a </w:t>
      </w:r>
      <w:r w:rsidR="002C07D4" w:rsidRPr="0063122E">
        <w:rPr>
          <w:rFonts w:ascii="Consolas" w:hAnsi="Consolas" w:cs="Consolas"/>
          <w:bCs/>
          <w:sz w:val="22"/>
          <w:szCs w:val="22"/>
        </w:rPr>
        <w:t>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  <w:shd w:val="clear" w:color="auto" w:fill="CCCCCC"/>
        </w:rPr>
      </w:pPr>
      <w:r w:rsidRPr="0063122E">
        <w:rPr>
          <w:rFonts w:ascii="Consolas" w:hAnsi="Consolas" w:cs="Consolas"/>
          <w:b/>
          <w:sz w:val="22"/>
          <w:szCs w:val="22"/>
          <w:shd w:val="clear" w:color="auto" w:fill="CCCCCC"/>
        </w:rPr>
        <w:t>8 – CONTÍNUO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b/>
          <w:bCs/>
          <w:sz w:val="22"/>
          <w:szCs w:val="22"/>
          <w:shd w:val="clear" w:color="auto" w:fill="FFFF00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 xml:space="preserve">8.1. </w:t>
      </w: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  <w:shd w:val="clear" w:color="auto" w:fill="FFFFFF"/>
        </w:rPr>
        <w:t>Contínuo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8.2.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executar serviços internos e externos, como entrega de documentos, mensagens ou pequenos volumes em setores da Procuradoria-Geral de Justiça, em repartições públicas, empresas e em outros locais relacionados às atividades ministeriais;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auxiliar nos serviços administrativos da unidade</w:t>
      </w:r>
      <w:r w:rsidR="00F36318">
        <w:rPr>
          <w:rFonts w:ascii="Consolas" w:hAnsi="Consolas" w:cs="Consolas"/>
          <w:sz w:val="22"/>
          <w:szCs w:val="22"/>
          <w:shd w:val="clear" w:color="auto" w:fill="FFFFFF"/>
        </w:rPr>
        <w:t xml:space="preserve">: operação de aparelhos de fac-símile; </w:t>
      </w:r>
      <w:proofErr w:type="spellStart"/>
      <w:proofErr w:type="gramStart"/>
      <w:r w:rsidR="00F36318">
        <w:rPr>
          <w:rFonts w:ascii="Consolas" w:hAnsi="Consolas" w:cs="Consolas"/>
          <w:sz w:val="22"/>
          <w:szCs w:val="22"/>
          <w:shd w:val="clear" w:color="auto" w:fill="FFFFFF"/>
        </w:rPr>
        <w:t>xerox</w:t>
      </w:r>
      <w:proofErr w:type="spellEnd"/>
      <w:proofErr w:type="gramEnd"/>
      <w:r w:rsidR="00F36318">
        <w:rPr>
          <w:rFonts w:ascii="Consolas" w:hAnsi="Consolas" w:cs="Consolas"/>
          <w:sz w:val="22"/>
          <w:szCs w:val="22"/>
          <w:shd w:val="clear" w:color="auto" w:fill="FFFFFF"/>
        </w:rPr>
        <w:t xml:space="preserve">, </w:t>
      </w:r>
      <w:proofErr w:type="spellStart"/>
      <w:r w:rsidR="00F36318">
        <w:rPr>
          <w:rFonts w:ascii="Consolas" w:hAnsi="Consolas" w:cs="Consolas"/>
          <w:sz w:val="22"/>
          <w:szCs w:val="22"/>
          <w:shd w:val="clear" w:color="auto" w:fill="FFFFFF"/>
        </w:rPr>
        <w:t>escaneamento</w:t>
      </w:r>
      <w:proofErr w:type="spellEnd"/>
      <w:r w:rsidR="00F36318">
        <w:rPr>
          <w:rFonts w:ascii="Consolas" w:hAnsi="Consolas" w:cs="Consolas"/>
          <w:sz w:val="22"/>
          <w:szCs w:val="22"/>
          <w:shd w:val="clear" w:color="auto" w:fill="FFFFFF"/>
        </w:rPr>
        <w:t xml:space="preserve"> e arquivamento de documentos; montagem de pastas; numeração de processos; e execução de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outras atividades correlatas;</w:t>
      </w:r>
    </w:p>
    <w:p w:rsidR="00977CCF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receber, anotar e transmitir mensagens</w:t>
      </w:r>
      <w:r w:rsidR="00C16607">
        <w:rPr>
          <w:rFonts w:ascii="Consolas" w:hAnsi="Consolas" w:cs="Consolas"/>
          <w:sz w:val="22"/>
          <w:szCs w:val="22"/>
          <w:shd w:val="clear" w:color="auto" w:fill="FFFFFF"/>
        </w:rPr>
        <w:t xml:space="preserve"> (recados)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;</w:t>
      </w:r>
      <w:r w:rsidR="00977CCF" w:rsidRPr="0063122E">
        <w:rPr>
          <w:rFonts w:ascii="Consolas" w:hAnsi="Consolas" w:cs="Consolas"/>
          <w:sz w:val="22"/>
          <w:szCs w:val="22"/>
        </w:rPr>
        <w:t xml:space="preserve"> </w:t>
      </w:r>
    </w:p>
    <w:p w:rsidR="00B01790" w:rsidRPr="0063122E" w:rsidRDefault="00977CCF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efetuar </w:t>
      </w:r>
      <w:r w:rsidR="003C4C55" w:rsidRPr="0063122E">
        <w:rPr>
          <w:rFonts w:ascii="Consolas" w:hAnsi="Consolas" w:cs="Consolas"/>
          <w:sz w:val="22"/>
          <w:szCs w:val="22"/>
        </w:rPr>
        <w:t>depósitos e pagamentos de contas em instituições bancárias</w:t>
      </w:r>
      <w:r w:rsidR="00B01790" w:rsidRPr="0063122E">
        <w:rPr>
          <w:rFonts w:ascii="Consolas" w:hAnsi="Consolas" w:cs="Consolas"/>
          <w:sz w:val="22"/>
          <w:szCs w:val="22"/>
        </w:rPr>
        <w:t xml:space="preserve">, </w:t>
      </w:r>
      <w:r w:rsidR="00511025" w:rsidRPr="0063122E">
        <w:rPr>
          <w:rFonts w:ascii="Consolas" w:hAnsi="Consolas" w:cs="Consolas"/>
          <w:sz w:val="22"/>
          <w:szCs w:val="22"/>
        </w:rPr>
        <w:t xml:space="preserve">para atendimento </w:t>
      </w:r>
      <w:r w:rsidR="00B01790" w:rsidRPr="0063122E">
        <w:rPr>
          <w:rFonts w:ascii="Consolas" w:hAnsi="Consolas" w:cs="Consolas"/>
          <w:sz w:val="22"/>
          <w:szCs w:val="22"/>
        </w:rPr>
        <w:t>à função ministerial;</w:t>
      </w:r>
    </w:p>
    <w:p w:rsidR="00730521" w:rsidRPr="0063122E" w:rsidRDefault="00B01790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511025" w:rsidRPr="0063122E">
        <w:rPr>
          <w:rFonts w:ascii="Consolas" w:hAnsi="Consolas" w:cs="Consolas"/>
          <w:sz w:val="22"/>
          <w:szCs w:val="22"/>
        </w:rPr>
        <w:t>realizar serviços de postagem junto aos Correios, mediante orientação do setor responsável;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encaminhar visitantes aos setores internos, acompanhando-os ou prestando-lhes informações simples necessárias;</w:t>
      </w:r>
    </w:p>
    <w:p w:rsidR="00730521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controlar entregas e recebimentos, assinando ou solicitando assinatura em recibos de protocolo;</w:t>
      </w:r>
    </w:p>
    <w:p w:rsidR="00C16607" w:rsidRPr="0063122E" w:rsidRDefault="00C16607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>
        <w:rPr>
          <w:rFonts w:ascii="Consolas" w:hAnsi="Consolas" w:cs="Consolas"/>
          <w:sz w:val="22"/>
          <w:szCs w:val="22"/>
          <w:shd w:val="clear" w:color="auto" w:fill="FFFFFF"/>
        </w:rPr>
        <w:t>-</w:t>
      </w:r>
      <w:r>
        <w:rPr>
          <w:rFonts w:ascii="Consolas" w:hAnsi="Consolas" w:cs="Consolas"/>
          <w:sz w:val="22"/>
          <w:szCs w:val="22"/>
          <w:shd w:val="clear" w:color="auto" w:fill="FFFFFF"/>
        </w:rPr>
        <w:tab/>
        <w:t>levar diariamente garrafas de café do setor para abastecimento na copa da Contratante e busca-las abastecidas;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lastRenderedPageBreak/>
        <w:t xml:space="preserve">8.3.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8.4.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3 (três) camisas manga curta polo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de algodão;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</w:t>
      </w:r>
      <w:r w:rsidR="009C6FAF" w:rsidRPr="0063122E">
        <w:rPr>
          <w:rFonts w:ascii="Consolas" w:hAnsi="Consolas" w:cs="Consolas"/>
          <w:sz w:val="22"/>
          <w:szCs w:val="22"/>
        </w:rPr>
        <w:t>tênis em lona.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8.5.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LOTAÇÃO: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Os postos de Contínuo destinam-se </w:t>
      </w:r>
      <w:r w:rsidRPr="0063122E">
        <w:rPr>
          <w:rFonts w:ascii="Consolas" w:hAnsi="Consolas" w:cs="Consolas"/>
          <w:b/>
          <w:sz w:val="22"/>
          <w:szCs w:val="22"/>
        </w:rPr>
        <w:t>exclusivamente</w:t>
      </w:r>
      <w:r w:rsidRPr="0063122E">
        <w:rPr>
          <w:rFonts w:ascii="Consolas" w:hAnsi="Consolas" w:cs="Consolas"/>
          <w:sz w:val="22"/>
          <w:szCs w:val="22"/>
        </w:rPr>
        <w:t xml:space="preserve"> à Capital, sendo que a lotação dar-se-á conforme oportunidade e conveniência da Administração Superior, após manifestação da </w:t>
      </w:r>
      <w:r w:rsidR="00B93814" w:rsidRPr="0063122E">
        <w:rPr>
          <w:rFonts w:ascii="Consolas" w:hAnsi="Consolas" w:cs="Consolas"/>
          <w:sz w:val="22"/>
          <w:szCs w:val="22"/>
        </w:rPr>
        <w:t>Divisão de Serviços Gerais da Contratante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8.6.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4D049F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 xml:space="preserve">Os profissionais deverão comprovar: </w:t>
      </w:r>
    </w:p>
    <w:p w:rsidR="004D049F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a) conclusão do ensino fundamental;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b) experiência profissional mínima de 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6 (seis) meses n</w:t>
      </w:r>
      <w:r w:rsidR="004D049F"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a atividade a ser desempenhada 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ou aprovação em teste de aptidão a </w:t>
      </w:r>
      <w:r w:rsidRPr="0063122E">
        <w:rPr>
          <w:rFonts w:ascii="Consolas" w:hAnsi="Consolas" w:cs="Consolas"/>
          <w:bCs/>
          <w:sz w:val="22"/>
          <w:szCs w:val="22"/>
        </w:rPr>
        <w:t>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9 – COPEIRO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9.1.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i/>
          <w:iCs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Copeiro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9.2.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</w:r>
      <w:r w:rsidRPr="0063122E">
        <w:rPr>
          <w:rFonts w:ascii="Consolas" w:hAnsi="Consolas" w:cs="Consolas"/>
          <w:b/>
          <w:bCs/>
          <w:color w:val="000000"/>
          <w:sz w:val="22"/>
          <w:szCs w:val="22"/>
        </w:rPr>
        <w:t>DESCRIÇÃO DOS SERVIÇOS:</w:t>
      </w:r>
    </w:p>
    <w:p w:rsidR="004D049F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color w:val="000000"/>
          <w:sz w:val="22"/>
          <w:szCs w:val="22"/>
        </w:rPr>
      </w:pPr>
      <w:r w:rsidRPr="0063122E">
        <w:rPr>
          <w:rFonts w:ascii="Consolas" w:hAnsi="Consolas" w:cs="Consolas"/>
          <w:i/>
          <w:iCs/>
          <w:color w:val="000000"/>
          <w:sz w:val="22"/>
          <w:szCs w:val="22"/>
        </w:rPr>
        <w:t xml:space="preserve">- </w:t>
      </w:r>
      <w:r w:rsidRPr="0063122E">
        <w:rPr>
          <w:rFonts w:ascii="Consolas" w:hAnsi="Consolas" w:cs="Consolas"/>
          <w:i/>
          <w:iCs/>
          <w:color w:val="000000"/>
          <w:sz w:val="22"/>
          <w:szCs w:val="22"/>
        </w:rPr>
        <w:tab/>
      </w:r>
      <w:r w:rsidRPr="0063122E">
        <w:rPr>
          <w:rFonts w:ascii="Consolas" w:hAnsi="Consolas" w:cs="Consolas"/>
          <w:color w:val="000000"/>
          <w:sz w:val="22"/>
          <w:szCs w:val="22"/>
        </w:rPr>
        <w:t xml:space="preserve">preparar café e lanches observando os procedimentos técnicos adequados ao preparo de alimentos, 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manter efetivo controle em todos os procedimentos, conforme Resolução - RDC nº 216, de 15/09/2004, e Portaria n.º 1.428, de 26.11.93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lastRenderedPageBreak/>
        <w:t>(Manual de Boas Práticas para Serviços de Alimentação), ambas do Ministério da Saúde, e normas que vieram a substituí-las;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cuidar da higienização de garrafas térmicas, utensílios, máquinas e equipamentos diversos utilizados em suas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receber, conferir, separar e armazenar os gêneros alimentícios;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operar aparelhos ou equipamentos de preparo e manipulação dos gêneros alimentícios e aparelhos de aquecimento ou refrigeração;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manter organizados os materiais e equipamentos utilizados em suas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4D049F" w:rsidRPr="0063122E">
        <w:rPr>
          <w:rFonts w:ascii="Consolas" w:hAnsi="Consolas" w:cs="Consolas"/>
          <w:sz w:val="22"/>
          <w:szCs w:val="22"/>
        </w:rPr>
        <w:t>zelar pela organização da copa;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manter limpo 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9.3.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  <w:u w:val="single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9.4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 com elástico;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(dois) aventais em vinil;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12 (doze) pares de luvas em látex;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toucas brancas com tela e pala.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9.5.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4D049F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4D049F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="005A2FDB" w:rsidRPr="0063122E">
        <w:rPr>
          <w:rFonts w:ascii="Consolas" w:hAnsi="Consolas" w:cs="Consolas"/>
          <w:bCs/>
          <w:sz w:val="22"/>
          <w:szCs w:val="22"/>
        </w:rPr>
        <w:t>ensino fundamental incompleto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b) experiência profissional mínim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a d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e 6 (seis) meses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na atividade 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ou aprovação em teste de aptidão a ser realizado pela </w:t>
      </w:r>
      <w:r w:rsidR="004D049F" w:rsidRPr="0063122E">
        <w:rPr>
          <w:rFonts w:ascii="Consolas" w:hAnsi="Consolas" w:cs="Consolas"/>
          <w:bCs/>
          <w:sz w:val="22"/>
          <w:szCs w:val="22"/>
        </w:rPr>
        <w:t>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10 – COZINHEIRO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10.1.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i/>
          <w:iCs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C</w:t>
      </w:r>
      <w:r w:rsidR="00D65E1F" w:rsidRPr="0063122E">
        <w:rPr>
          <w:rFonts w:ascii="Consolas" w:hAnsi="Consolas" w:cs="Consolas"/>
          <w:b/>
          <w:bCs/>
          <w:sz w:val="22"/>
          <w:szCs w:val="22"/>
          <w:u w:val="single"/>
        </w:rPr>
        <w:t>OZINHEIRO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10.2.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</w:r>
      <w:r w:rsidRPr="0063122E">
        <w:rPr>
          <w:rFonts w:ascii="Consolas" w:hAnsi="Consolas" w:cs="Consolas"/>
          <w:b/>
          <w:bCs/>
          <w:color w:val="000000"/>
          <w:sz w:val="22"/>
          <w:szCs w:val="22"/>
        </w:rPr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i/>
          <w:iCs/>
          <w:color w:val="000000"/>
          <w:sz w:val="22"/>
          <w:szCs w:val="22"/>
        </w:rPr>
        <w:t>-</w:t>
      </w:r>
      <w:r w:rsidRPr="0063122E">
        <w:rPr>
          <w:rFonts w:ascii="Consolas" w:hAnsi="Consolas" w:cs="Consolas"/>
          <w:i/>
          <w:iCs/>
          <w:color w:val="000000"/>
          <w:sz w:val="22"/>
          <w:szCs w:val="22"/>
        </w:rPr>
        <w:tab/>
      </w:r>
      <w:r w:rsidRPr="0063122E">
        <w:rPr>
          <w:rFonts w:ascii="Consolas" w:hAnsi="Consolas" w:cs="Consolas"/>
          <w:iCs/>
          <w:color w:val="000000"/>
          <w:sz w:val="22"/>
          <w:szCs w:val="22"/>
        </w:rPr>
        <w:t xml:space="preserve">organizar e executar serviços de cozinha, </w:t>
      </w:r>
      <w:r w:rsidRPr="0063122E">
        <w:rPr>
          <w:rFonts w:ascii="Consolas" w:hAnsi="Consolas" w:cs="Consolas"/>
          <w:kern w:val="0"/>
          <w:sz w:val="22"/>
          <w:szCs w:val="22"/>
        </w:rPr>
        <w:t xml:space="preserve">planejando cardápios e elaborando o </w:t>
      </w:r>
      <w:r w:rsidR="00D65E1F" w:rsidRPr="0063122E">
        <w:rPr>
          <w:rFonts w:ascii="Consolas" w:hAnsi="Consolas" w:cs="Consolas"/>
          <w:kern w:val="0"/>
          <w:sz w:val="22"/>
          <w:szCs w:val="22"/>
        </w:rPr>
        <w:t>pré-</w:t>
      </w:r>
      <w:r w:rsidRPr="0063122E">
        <w:rPr>
          <w:rFonts w:ascii="Consolas" w:hAnsi="Consolas" w:cs="Consolas"/>
          <w:kern w:val="0"/>
          <w:sz w:val="22"/>
          <w:szCs w:val="22"/>
        </w:rPr>
        <w:t>preparo, o preparo e a finalização de alimentos, observando métodos de coc</w:t>
      </w:r>
      <w:bookmarkStart w:id="0" w:name="_GoBack"/>
      <w:bookmarkEnd w:id="0"/>
      <w:r w:rsidRPr="0063122E">
        <w:rPr>
          <w:rFonts w:ascii="Consolas" w:hAnsi="Consolas" w:cs="Consolas"/>
          <w:kern w:val="0"/>
          <w:sz w:val="22"/>
          <w:szCs w:val="22"/>
        </w:rPr>
        <w:t>ção e padrões de qualidade das refeições;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manter efetivo controle em todos os procedimentos, conforme Resolução - RDC nº 216, de 15/09/2004, e Portaria n.º 1.428, de 26.11.93 (Manual de Boas Práticas para Serviços de Alimentação), ambas do Ministério da Saúde</w:t>
      </w:r>
      <w:r w:rsidR="00D65E1F" w:rsidRPr="0063122E">
        <w:rPr>
          <w:rFonts w:ascii="Consolas" w:hAnsi="Consolas" w:cs="Consolas"/>
          <w:sz w:val="22"/>
          <w:szCs w:val="22"/>
          <w:shd w:val="clear" w:color="auto" w:fill="FFFFFF"/>
        </w:rPr>
        <w:t>, e normas que vieram a substituí-las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receber, conferir, separar e armazenar os gêneros alimentícios;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operar aparelhos ou equipamentos de preparo e manipulação dos gêneros alimentícios e aparelhos de aquecimento ou refrigeração;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 preparar os alimentos, cortando-os, amassando-os ou triturando-os e temperando-os, para garantir a forma e o sabor adequados a cada prato ou para seguir uma determinada receita;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cuidar da higienização de utensílios, máquinas e equipamentos diversos utilizados em suas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manter organizados os materiais e equipamentos utilizados em suas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F80C1F" w:rsidRPr="0063122E">
        <w:rPr>
          <w:rFonts w:ascii="Consolas" w:hAnsi="Consolas" w:cs="Consolas"/>
          <w:sz w:val="22"/>
          <w:szCs w:val="22"/>
        </w:rPr>
        <w:t>zelar pela organização da copa e da cozinha</w:t>
      </w:r>
      <w:r w:rsidR="00D65E1F"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widowControl/>
        <w:suppressAutoHyphens w:val="0"/>
        <w:autoSpaceDE w:val="0"/>
        <w:adjustRightInd w:val="0"/>
        <w:spacing w:before="120" w:after="120" w:line="276" w:lineRule="auto"/>
        <w:jc w:val="both"/>
        <w:textAlignment w:val="auto"/>
        <w:rPr>
          <w:rFonts w:ascii="Consolas" w:eastAsia="Times New Roman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eastAsia="Times New Roman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eastAsia="Times New Roman" w:hAnsi="Consolas" w:cs="Consolas"/>
          <w:sz w:val="22"/>
          <w:szCs w:val="22"/>
          <w:shd w:val="clear" w:color="auto" w:fill="FFFFFF"/>
        </w:rPr>
        <w:tab/>
        <w:t xml:space="preserve">efetuar o controle da quantidade de ingredientes, verificando nível de estoque dos que estão sujeitos </w:t>
      </w:r>
      <w:proofErr w:type="gramStart"/>
      <w:r w:rsidRPr="0063122E">
        <w:rPr>
          <w:rFonts w:ascii="Consolas" w:eastAsia="Times New Roman" w:hAnsi="Consolas" w:cs="Consolas"/>
          <w:sz w:val="22"/>
          <w:szCs w:val="22"/>
          <w:shd w:val="clear" w:color="auto" w:fill="FFFFFF"/>
        </w:rPr>
        <w:t>a</w:t>
      </w:r>
      <w:proofErr w:type="gramEnd"/>
      <w:r w:rsidRPr="0063122E">
        <w:rPr>
          <w:rFonts w:ascii="Consolas" w:eastAsia="Times New Roman" w:hAnsi="Consolas" w:cs="Consolas"/>
          <w:sz w:val="22"/>
          <w:szCs w:val="22"/>
          <w:shd w:val="clear" w:color="auto" w:fill="FFFFFF"/>
        </w:rPr>
        <w:t xml:space="preserve"> deterioração para providenciar as reposições necessárias;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comunicar ao superior imediato as irregularidades encontradas na qualidade da mercadoria entregue para cozimento, bem como sobre a necessidade de reparo e reposição de utensílios, equipamentos e instalações de cozinha;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segurança individual e coletiva, utilizando equipamentos de proteção apropriados, quando da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desenvolver suas atividades aplicando normas e procedimentos de biossegurança;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zelar pela guarda, conservação, manutenção e limpeza dos equipamentos, instrumentos e materiais utilizados, bem como do local de trabalho;</w:t>
      </w:r>
    </w:p>
    <w:p w:rsidR="00730521" w:rsidRPr="0063122E" w:rsidRDefault="00730521" w:rsidP="00485B9C">
      <w:pPr>
        <w:widowControl/>
        <w:suppressAutoHyphens w:val="0"/>
        <w:autoSpaceDE w:val="0"/>
        <w:adjustRightInd w:val="0"/>
        <w:spacing w:before="120" w:after="120" w:line="276" w:lineRule="auto"/>
        <w:jc w:val="both"/>
        <w:textAlignment w:val="auto"/>
        <w:rPr>
          <w:rFonts w:ascii="Consolas" w:eastAsia="Times New Roman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eastAsia="Times New Roman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eastAsia="Times New Roman" w:hAnsi="Consolas" w:cs="Consolas"/>
          <w:sz w:val="22"/>
          <w:szCs w:val="22"/>
          <w:shd w:val="clear" w:color="auto" w:fill="FFFFFF"/>
        </w:rPr>
        <w:tab/>
        <w:t>executar tratamento e descarte de resíduos de materiais provenie</w:t>
      </w:r>
      <w:r w:rsidRPr="0063122E">
        <w:rPr>
          <w:rFonts w:ascii="Consolas" w:eastAsia="Times New Roman" w:hAnsi="Consolas" w:cs="Consolas"/>
          <w:sz w:val="22"/>
          <w:szCs w:val="22"/>
          <w:shd w:val="clear" w:color="auto" w:fill="FFFFFF"/>
        </w:rPr>
        <w:t>n</w:t>
      </w:r>
      <w:r w:rsidRPr="0063122E">
        <w:rPr>
          <w:rFonts w:ascii="Consolas" w:eastAsia="Times New Roman" w:hAnsi="Consolas" w:cs="Consolas"/>
          <w:sz w:val="22"/>
          <w:szCs w:val="22"/>
          <w:shd w:val="clear" w:color="auto" w:fill="FFFFFF"/>
        </w:rPr>
        <w:t>tes de seu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 ao preparo de refeições,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5A2FDB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10.3.</w:t>
      </w:r>
      <w:r w:rsidR="00730521" w:rsidRPr="0063122E">
        <w:rPr>
          <w:rFonts w:ascii="Consolas" w:hAnsi="Consolas" w:cs="Consolas"/>
          <w:b/>
          <w:bCs/>
          <w:sz w:val="22"/>
          <w:szCs w:val="22"/>
        </w:rPr>
        <w:t xml:space="preserve">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  <w:u w:val="single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10.4.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meses,</w:t>
      </w:r>
      <w:r w:rsidRPr="0063122E">
        <w:rPr>
          <w:rFonts w:ascii="Consolas" w:hAnsi="Consolas" w:cs="Consolas"/>
          <w:sz w:val="22"/>
          <w:szCs w:val="22"/>
        </w:rPr>
        <w:t xml:space="preserve">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 com elástico;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(dois) aventais em vinil;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12 (doze) pares de luvas em látex;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máscaras descartáveis em TNT, com elástico;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toucas brancas com tela e pala.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10.5.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5A2FDB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5A2FDB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ensino fundamental incompleto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b) experiência profissional mínim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a d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e 6 (seis) meses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na atividade 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ou aprovação em teste de aptidão a ser realizado pela </w:t>
      </w:r>
      <w:r w:rsidR="005A2FDB" w:rsidRPr="0063122E">
        <w:rPr>
          <w:rFonts w:ascii="Consolas" w:hAnsi="Consolas" w:cs="Consolas"/>
          <w:bCs/>
          <w:sz w:val="22"/>
          <w:szCs w:val="22"/>
        </w:rPr>
        <w:t>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06012B" w:rsidRPr="0063122E" w:rsidRDefault="0006012B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11 – DIGITADOR</w:t>
      </w:r>
    </w:p>
    <w:p w:rsidR="0006012B" w:rsidRPr="0063122E" w:rsidRDefault="0006012B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06012B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11.1. OBJETO:</w:t>
      </w:r>
    </w:p>
    <w:p w:rsidR="0006012B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DIGITADOR.</w:t>
      </w:r>
    </w:p>
    <w:p w:rsidR="0006012B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b/>
          <w:bCs/>
          <w:color w:val="000000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11.2. </w:t>
      </w:r>
      <w:r w:rsidRPr="0063122E">
        <w:rPr>
          <w:rFonts w:ascii="Consolas" w:hAnsi="Consolas" w:cs="Consolas"/>
          <w:b/>
          <w:bCs/>
          <w:color w:val="000000"/>
          <w:sz w:val="22"/>
          <w:szCs w:val="22"/>
        </w:rPr>
        <w:t>DESCRIÇÃO DOS SERVIÇOS:</w:t>
      </w:r>
    </w:p>
    <w:p w:rsidR="0006012B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481146">
        <w:rPr>
          <w:rFonts w:ascii="Consolas" w:hAnsi="Consolas" w:cs="Consolas"/>
          <w:sz w:val="22"/>
          <w:szCs w:val="22"/>
        </w:rPr>
        <w:t>p</w:t>
      </w:r>
      <w:r w:rsidRPr="0063122E">
        <w:rPr>
          <w:rFonts w:ascii="Consolas" w:hAnsi="Consolas" w:cs="Consolas"/>
          <w:sz w:val="22"/>
          <w:szCs w:val="22"/>
        </w:rPr>
        <w:t>reparar os equipamentos de informática e selecionar os programas necessários para a execução do serviço determinado;</w:t>
      </w:r>
    </w:p>
    <w:p w:rsidR="0006012B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481146">
        <w:rPr>
          <w:rFonts w:ascii="Consolas" w:hAnsi="Consolas" w:cs="Consolas"/>
          <w:sz w:val="22"/>
          <w:szCs w:val="22"/>
        </w:rPr>
        <w:t>i</w:t>
      </w:r>
      <w:r w:rsidRPr="0063122E">
        <w:rPr>
          <w:rFonts w:ascii="Consolas" w:hAnsi="Consolas" w:cs="Consolas"/>
          <w:sz w:val="22"/>
          <w:szCs w:val="22"/>
        </w:rPr>
        <w:t>ntroduzir informações e dados em sistema de informática mediante digitação, observando sempre o formato e sequência estabelecidos;</w:t>
      </w:r>
    </w:p>
    <w:p w:rsidR="0006012B" w:rsidRPr="0063122E" w:rsidRDefault="00481146" w:rsidP="00485B9C">
      <w:pPr>
        <w:pStyle w:val="Corpodetexto3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  <w:t>c</w:t>
      </w:r>
      <w:r w:rsidR="0006012B" w:rsidRPr="0063122E">
        <w:rPr>
          <w:rFonts w:ascii="Consolas" w:hAnsi="Consolas" w:cs="Consolas"/>
          <w:sz w:val="22"/>
          <w:szCs w:val="22"/>
        </w:rPr>
        <w:t>onferir as informações e os dados digitados, procurando detectar e corrigir erros de transcrição;</w:t>
      </w:r>
    </w:p>
    <w:p w:rsidR="0006012B" w:rsidRPr="0063122E" w:rsidRDefault="00481146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  <w:t>t</w:t>
      </w:r>
      <w:r w:rsidR="0006012B" w:rsidRPr="0063122E">
        <w:rPr>
          <w:rFonts w:ascii="Consolas" w:hAnsi="Consolas" w:cs="Consolas"/>
          <w:sz w:val="22"/>
          <w:szCs w:val="22"/>
        </w:rPr>
        <w:t>ransmitir e receber dados eletrônicos;</w:t>
      </w:r>
    </w:p>
    <w:p w:rsidR="0006012B" w:rsidRPr="0063122E" w:rsidRDefault="00481146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  <w:t>r</w:t>
      </w:r>
      <w:r w:rsidR="0006012B" w:rsidRPr="0063122E">
        <w:rPr>
          <w:rFonts w:ascii="Consolas" w:hAnsi="Consolas" w:cs="Consolas"/>
          <w:sz w:val="22"/>
          <w:szCs w:val="22"/>
        </w:rPr>
        <w:t>ealizar a impressão de arquivos eletrônicos;</w:t>
      </w:r>
    </w:p>
    <w:p w:rsidR="0006012B" w:rsidRPr="0063122E" w:rsidRDefault="00481146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  <w:t>o</w:t>
      </w:r>
      <w:r w:rsidR="0006012B" w:rsidRPr="0063122E">
        <w:rPr>
          <w:rFonts w:ascii="Consolas" w:hAnsi="Consolas" w:cs="Consolas"/>
          <w:sz w:val="22"/>
          <w:szCs w:val="22"/>
        </w:rPr>
        <w:t>rganizar os documentos impressos;</w:t>
      </w:r>
    </w:p>
    <w:p w:rsidR="0006012B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481146">
        <w:rPr>
          <w:rFonts w:ascii="Consolas" w:hAnsi="Consolas" w:cs="Consolas"/>
          <w:sz w:val="22"/>
          <w:szCs w:val="22"/>
        </w:rPr>
        <w:t>m</w:t>
      </w:r>
      <w:r w:rsidRPr="0063122E">
        <w:rPr>
          <w:rFonts w:ascii="Consolas" w:hAnsi="Consolas" w:cs="Consolas"/>
          <w:sz w:val="22"/>
          <w:szCs w:val="22"/>
        </w:rPr>
        <w:t>anter organizados os documentos que estiverem sob sua guarda;</w:t>
      </w:r>
    </w:p>
    <w:p w:rsidR="0006012B" w:rsidRPr="0063122E" w:rsidRDefault="00481146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  <w:t>z</w:t>
      </w:r>
      <w:r w:rsidR="0006012B" w:rsidRPr="0063122E">
        <w:rPr>
          <w:rFonts w:ascii="Consolas" w:hAnsi="Consolas" w:cs="Consolas"/>
          <w:sz w:val="22"/>
          <w:szCs w:val="22"/>
        </w:rPr>
        <w:t>elar pelos equipamentos utilizados em suas tarefas;</w:t>
      </w:r>
    </w:p>
    <w:p w:rsidR="0006012B" w:rsidRPr="0063122E" w:rsidRDefault="00481146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  <w:t>d</w:t>
      </w:r>
      <w:r w:rsidR="0006012B" w:rsidRPr="0063122E">
        <w:rPr>
          <w:rFonts w:ascii="Consolas" w:hAnsi="Consolas" w:cs="Consolas"/>
          <w:sz w:val="22"/>
          <w:szCs w:val="22"/>
        </w:rPr>
        <w:t>esempenhar outras atividades correlatas, conforme necessidade ou a critério da Contratante.</w:t>
      </w:r>
    </w:p>
    <w:p w:rsidR="002551A6" w:rsidRPr="0063122E" w:rsidRDefault="002551A6" w:rsidP="00485B9C">
      <w:pPr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11</w:t>
      </w:r>
      <w:r w:rsidR="0006012B" w:rsidRPr="0063122E">
        <w:rPr>
          <w:rFonts w:ascii="Consolas" w:hAnsi="Consolas" w:cs="Consolas"/>
          <w:b/>
          <w:bCs/>
          <w:sz w:val="22"/>
          <w:szCs w:val="22"/>
        </w:rPr>
        <w:t>.3. JORNADA DE TRABALHO:</w:t>
      </w:r>
    </w:p>
    <w:p w:rsidR="002551A6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Os serviços serão executados mediante a adoção da jornada de trabalho de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150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ho</w:t>
      </w:r>
      <w:r w:rsidRPr="0063122E">
        <w:rPr>
          <w:rFonts w:ascii="Consolas" w:hAnsi="Consolas" w:cs="Consolas"/>
          <w:sz w:val="22"/>
          <w:szCs w:val="22"/>
          <w:u w:val="single"/>
        </w:rPr>
        <w:t>ras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</w:t>
      </w:r>
      <w:proofErr w:type="gramStart"/>
      <w:r w:rsidRPr="0063122E">
        <w:rPr>
          <w:rFonts w:ascii="Consolas" w:hAnsi="Consolas" w:cs="Consolas"/>
          <w:sz w:val="22"/>
          <w:szCs w:val="22"/>
        </w:rPr>
        <w:t>a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30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horas semanais</w:t>
      </w:r>
      <w:r w:rsidRPr="0063122E">
        <w:rPr>
          <w:rFonts w:ascii="Consolas" w:hAnsi="Consolas" w:cs="Consolas"/>
          <w:sz w:val="22"/>
          <w:szCs w:val="22"/>
        </w:rPr>
        <w:t>, distribuídas</w:t>
      </w:r>
      <w:r w:rsidRPr="0063122E">
        <w:rPr>
          <w:rFonts w:ascii="Consolas" w:hAnsi="Consolas" w:cs="Consolas"/>
          <w:bCs/>
          <w:sz w:val="22"/>
          <w:szCs w:val="22"/>
        </w:rPr>
        <w:t xml:space="preserve"> de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segunda</w:t>
      </w:r>
      <w:r w:rsidR="002551A6" w:rsidRPr="0063122E">
        <w:rPr>
          <w:rFonts w:ascii="Consolas" w:hAnsi="Consolas" w:cs="Consolas"/>
          <w:sz w:val="22"/>
          <w:szCs w:val="22"/>
          <w:u w:val="single"/>
        </w:rPr>
        <w:t>-feira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2551A6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A carga horária diária será cumprida no horário compreendido entre </w:t>
      </w:r>
      <w:r w:rsidRPr="0063122E">
        <w:rPr>
          <w:rFonts w:ascii="Consolas" w:hAnsi="Consolas" w:cs="Consolas"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em turno único a</w:t>
      </w:r>
      <w:r w:rsidR="002551A6" w:rsidRPr="0063122E">
        <w:rPr>
          <w:rFonts w:ascii="Consolas" w:hAnsi="Consolas" w:cs="Consolas"/>
          <w:sz w:val="22"/>
          <w:szCs w:val="22"/>
        </w:rPr>
        <w:t xml:space="preserve"> ser definido pela Contratante.</w:t>
      </w:r>
    </w:p>
    <w:p w:rsidR="002551A6" w:rsidRPr="0063122E" w:rsidRDefault="002551A6" w:rsidP="00485B9C">
      <w:pPr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11.4. </w:t>
      </w:r>
      <w:r w:rsidR="0006012B" w:rsidRPr="0063122E">
        <w:rPr>
          <w:rFonts w:ascii="Consolas" w:hAnsi="Consolas" w:cs="Consolas"/>
          <w:b/>
          <w:bCs/>
          <w:sz w:val="22"/>
          <w:szCs w:val="22"/>
        </w:rPr>
        <w:t>FORNECIMENTO DE UNIFORMES:</w:t>
      </w:r>
    </w:p>
    <w:p w:rsidR="002551A6" w:rsidRPr="0063122E" w:rsidRDefault="0006012B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A Contratada deve </w:t>
      </w:r>
      <w:r w:rsidRPr="0063122E">
        <w:rPr>
          <w:rFonts w:ascii="Consolas" w:hAnsi="Consolas" w:cs="Consolas"/>
          <w:color w:val="000000"/>
          <w:sz w:val="22"/>
          <w:szCs w:val="22"/>
        </w:rPr>
        <w:t>assegurar que seus profissionais apresentem-se trajando uniformes limpos, a serem fornecidos em</w:t>
      </w:r>
      <w:r w:rsidRPr="0063122E">
        <w:rPr>
          <w:rFonts w:ascii="Consolas" w:hAnsi="Consolas" w:cs="Consolas"/>
          <w:sz w:val="22"/>
          <w:szCs w:val="22"/>
        </w:rPr>
        <w:t xml:space="preserve"> número mínimo de 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1 (um) conjunto </w:t>
      </w:r>
      <w:r w:rsidR="002551A6" w:rsidRPr="0063122E">
        <w:rPr>
          <w:rFonts w:ascii="Consolas" w:hAnsi="Consolas" w:cs="Consolas"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C20596" w:rsidRPr="0063122E" w:rsidRDefault="00C20596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2 (duas) calças compridas em jeans escuro – modelo padrão;</w:t>
      </w:r>
    </w:p>
    <w:p w:rsidR="00C20596" w:rsidRPr="0063122E" w:rsidRDefault="00C20596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3 (três) camisas manga curta polo de malha de algodão;</w:t>
      </w:r>
    </w:p>
    <w:p w:rsidR="00C20596" w:rsidRPr="0063122E" w:rsidRDefault="00C20596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sapatos de segurança de couro preto com elástico.</w:t>
      </w:r>
    </w:p>
    <w:p w:rsidR="0006012B" w:rsidRPr="0063122E" w:rsidRDefault="000F7390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11.5</w:t>
      </w:r>
      <w:r w:rsidR="0006012B" w:rsidRPr="0063122E">
        <w:rPr>
          <w:rFonts w:ascii="Consolas" w:hAnsi="Consolas" w:cs="Consolas"/>
          <w:b/>
          <w:sz w:val="22"/>
          <w:szCs w:val="22"/>
        </w:rPr>
        <w:t>.</w:t>
      </w:r>
      <w:r w:rsidR="0006012B" w:rsidRPr="0063122E">
        <w:rPr>
          <w:rFonts w:ascii="Consolas" w:hAnsi="Consolas" w:cs="Consolas"/>
          <w:b/>
          <w:sz w:val="22"/>
          <w:szCs w:val="22"/>
        </w:rPr>
        <w:tab/>
        <w:t>QUALIFICAÇÃO MÍNIMA EXIGIDA</w:t>
      </w:r>
      <w:r w:rsidR="0006012B" w:rsidRPr="0063122E">
        <w:rPr>
          <w:rFonts w:ascii="Consolas" w:hAnsi="Consolas" w:cs="Consolas"/>
          <w:sz w:val="22"/>
          <w:szCs w:val="22"/>
        </w:rPr>
        <w:t>:</w:t>
      </w:r>
    </w:p>
    <w:p w:rsidR="002551A6" w:rsidRPr="0063122E" w:rsidRDefault="0006012B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Os profissionais deverão comprovar: </w:t>
      </w:r>
    </w:p>
    <w:p w:rsidR="002551A6" w:rsidRPr="0063122E" w:rsidRDefault="0006012B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sz w:val="22"/>
          <w:szCs w:val="22"/>
          <w:u w:val="single"/>
        </w:rPr>
        <w:t>conclusão do ensino médio</w:t>
      </w:r>
      <w:r w:rsidRPr="0063122E">
        <w:rPr>
          <w:rFonts w:ascii="Consolas" w:hAnsi="Consolas" w:cs="Consolas"/>
          <w:bCs/>
          <w:sz w:val="22"/>
          <w:szCs w:val="22"/>
        </w:rPr>
        <w:t xml:space="preserve">; </w:t>
      </w:r>
    </w:p>
    <w:p w:rsidR="002551A6" w:rsidRPr="0063122E" w:rsidRDefault="0006012B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b) conclusão de curso de noções básicas em informática; </w:t>
      </w:r>
    </w:p>
    <w:p w:rsidR="0006012B" w:rsidRPr="0063122E" w:rsidRDefault="0006012B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c) experiência profissional mínima de 06 (seis) seis na atividade a ser desempenhada e/ou aprovação em teste de aptidão a ser realizado pela Contratada.</w:t>
      </w:r>
    </w:p>
    <w:p w:rsidR="0006012B" w:rsidRPr="0063122E" w:rsidRDefault="0006012B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7383C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lastRenderedPageBreak/>
        <w:t>1</w:t>
      </w:r>
      <w:r w:rsidR="006431B0" w:rsidRPr="0063122E">
        <w:rPr>
          <w:rFonts w:ascii="Consolas" w:hAnsi="Consolas" w:cs="Consolas"/>
          <w:b/>
          <w:bCs/>
          <w:sz w:val="22"/>
          <w:szCs w:val="22"/>
        </w:rPr>
        <w:t>2</w:t>
      </w:r>
      <w:r w:rsidR="00730521" w:rsidRPr="0063122E">
        <w:rPr>
          <w:rFonts w:ascii="Consolas" w:hAnsi="Consolas" w:cs="Consolas"/>
          <w:b/>
          <w:bCs/>
          <w:sz w:val="22"/>
          <w:szCs w:val="22"/>
        </w:rPr>
        <w:t xml:space="preserve"> – ELETRICISTA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12.1. 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E</w:t>
      </w:r>
      <w:r w:rsidR="006431B0" w:rsidRPr="0063122E">
        <w:rPr>
          <w:rFonts w:ascii="Consolas" w:hAnsi="Consolas" w:cs="Consolas"/>
          <w:b/>
          <w:bCs/>
          <w:sz w:val="22"/>
          <w:szCs w:val="22"/>
          <w:u w:val="single"/>
        </w:rPr>
        <w:t>LETRICISTA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12.2. 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interpretar projetos de instalações elétricas;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projetos e/ou serviços de instalações elétricas prediais de baixa tensão;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interpretar projetos de rede de telefonia;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executar projetos e/ou serviços de rede de telefonia;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serviços de cabeamento e passagem de fiação;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efetuar troca e reparo de componentes de iluminação: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efetuar troca e reparo de componentes de telefonia;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efetuar troca e reparo de componentes de circuitos elétricos;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medições e testes elétricos;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dar orientação de trabalho ao pessoal auxiliar;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os serviços observando normas e procedimentos técnicos e de qualidade, segurança, higiene, saúde e preservação ambiental;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12.3.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12.4. 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</w:t>
      </w:r>
      <w:r w:rsidR="0077383C" w:rsidRPr="0063122E">
        <w:rPr>
          <w:rFonts w:ascii="Consolas" w:hAnsi="Consolas" w:cs="Consolas"/>
          <w:sz w:val="22"/>
          <w:szCs w:val="22"/>
        </w:rPr>
        <w:t xml:space="preserve">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="0077383C"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, com a inscrição “MANUTENÇÃO” impressa em serigrafia nas costas;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luvas isolantes para média tensão;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luvas em vaqueta;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ampla visão.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12.5.</w:t>
      </w:r>
      <w:r w:rsidR="008C15CD" w:rsidRPr="0063122E">
        <w:rPr>
          <w:rFonts w:ascii="Consolas" w:hAnsi="Consolas" w:cs="Consolas"/>
          <w:b/>
          <w:bCs/>
          <w:sz w:val="22"/>
          <w:szCs w:val="22"/>
        </w:rPr>
        <w:t xml:space="preserve"> </w:t>
      </w:r>
      <w:r w:rsidRPr="0063122E">
        <w:rPr>
          <w:rFonts w:ascii="Consolas" w:hAnsi="Consolas" w:cs="Consolas"/>
          <w:b/>
          <w:bCs/>
          <w:sz w:val="22"/>
          <w:szCs w:val="22"/>
        </w:rPr>
        <w:t>QUALIFICAÇÃO MÍNIMA EXIGIDA:</w:t>
      </w:r>
    </w:p>
    <w:p w:rsidR="0077383C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 xml:space="preserve">Os profissionais deverão comprovar: </w:t>
      </w:r>
    </w:p>
    <w:p w:rsidR="0077383C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a) conclusão da 4ª série do ensino fundamental</w:t>
      </w:r>
      <w:r w:rsidRPr="0063122E">
        <w:rPr>
          <w:rFonts w:ascii="Consolas" w:hAnsi="Consolas" w:cs="Consolas"/>
          <w:sz w:val="22"/>
          <w:szCs w:val="22"/>
        </w:rPr>
        <w:t>;</w:t>
      </w:r>
      <w:r w:rsidRPr="0063122E">
        <w:rPr>
          <w:rFonts w:ascii="Consolas" w:hAnsi="Consolas" w:cs="Consolas"/>
          <w:bCs/>
          <w:sz w:val="22"/>
          <w:szCs w:val="22"/>
        </w:rPr>
        <w:t xml:space="preserve"> </w:t>
      </w:r>
    </w:p>
    <w:p w:rsidR="0077383C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b) conclusão de curso de básico em projetos de telefonia e de rede elétrica; </w:t>
      </w:r>
    </w:p>
    <w:p w:rsidR="0077383C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c) conclusão do curso NR 10</w:t>
      </w:r>
      <w:r w:rsidR="00F85F59">
        <w:rPr>
          <w:rFonts w:ascii="Consolas" w:hAnsi="Consolas" w:cs="Consolas"/>
          <w:bCs/>
          <w:sz w:val="22"/>
          <w:szCs w:val="22"/>
        </w:rPr>
        <w:t>, cuja cópia deverá ser encaminhada pela Contratada à Contratante, no prazo de cinco dias da data de</w:t>
      </w:r>
      <w:r w:rsidR="003D074F">
        <w:rPr>
          <w:rFonts w:ascii="Consolas" w:hAnsi="Consolas" w:cs="Consolas"/>
          <w:bCs/>
          <w:sz w:val="22"/>
          <w:szCs w:val="22"/>
        </w:rPr>
        <w:t xml:space="preserve"> disponibilização</w:t>
      </w:r>
      <w:r w:rsidR="00485B9C">
        <w:rPr>
          <w:rFonts w:ascii="Consolas" w:hAnsi="Consolas" w:cs="Consolas"/>
          <w:bCs/>
          <w:sz w:val="22"/>
          <w:szCs w:val="22"/>
        </w:rPr>
        <w:t xml:space="preserve"> do empregado</w:t>
      </w:r>
      <w:r w:rsidRPr="0063122E">
        <w:rPr>
          <w:rFonts w:ascii="Consolas" w:hAnsi="Consolas" w:cs="Consolas"/>
          <w:bCs/>
          <w:sz w:val="22"/>
          <w:szCs w:val="22"/>
        </w:rPr>
        <w:t xml:space="preserve">; </w:t>
      </w:r>
    </w:p>
    <w:p w:rsidR="00730521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d) experiência profissional mínima de 6 (seis) meses n</w:t>
      </w:r>
      <w:r w:rsidR="0077383C" w:rsidRPr="0063122E">
        <w:rPr>
          <w:rFonts w:ascii="Consolas" w:hAnsi="Consolas" w:cs="Consolas"/>
          <w:bCs/>
          <w:sz w:val="22"/>
          <w:szCs w:val="22"/>
        </w:rPr>
        <w:t xml:space="preserve">a atividade a ser desempenhada </w:t>
      </w:r>
      <w:r w:rsidRPr="0063122E">
        <w:rPr>
          <w:rFonts w:ascii="Consolas" w:hAnsi="Consolas" w:cs="Consolas"/>
          <w:bCs/>
          <w:sz w:val="22"/>
          <w:szCs w:val="22"/>
        </w:rPr>
        <w:t>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bCs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13 – ENCARREGADO DE LIMPEZA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13.1. 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Encarregado de Limpeza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13.2. 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supervisionar e coordenar equipe de trabalho conforme escala de visita a ser aprovada pela Contratante;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distribuir tarefas e fiscalizar a execução dos serviços de limpeza e conservação;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e distribuir o material de limpeza;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fiscalizar a adoção de medidas que garantam a segurança do local, do patrimônio e do público interno e externo;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fiscalizar o uso de uniformes e </w:t>
      </w:r>
      <w:proofErr w:type="spellStart"/>
      <w:r w:rsidRPr="0063122E">
        <w:rPr>
          <w:rFonts w:ascii="Consolas" w:hAnsi="Consolas" w:cs="Consolas"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a assiduidade e a pontualidade da equipe de trabalho sob sua responsabilidade;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a produtividade e a qualidade do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zelar pela ordem, disciplina, higiene e conservação dos locais de trabalho e dos equipamentos e instrumentos utilizados;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registrar ocorrências acerca da execução contratual, encaminhando cópias ao Gestor e ao Preposto;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operar máquinas de escritório, tais como computador, calculadora, fac-símile, dentre outros;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13.3.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13.4. 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mpridas, modelo social,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3 (três) camisas manga curta tipo </w:t>
      </w:r>
      <w:proofErr w:type="spellStart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Grafil-Santista</w:t>
      </w:r>
      <w:proofErr w:type="spellEnd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1 (um) blazer/paletó (modelo feminino ou masculino) em tecido tipo Oxford;</w:t>
      </w:r>
    </w:p>
    <w:p w:rsidR="00730521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social masculino (com cadarço) </w:t>
      </w:r>
      <w:r w:rsidR="003914D3" w:rsidRPr="0063122E">
        <w:rPr>
          <w:rFonts w:ascii="Consolas" w:hAnsi="Consolas" w:cs="Consolas"/>
          <w:sz w:val="22"/>
          <w:szCs w:val="22"/>
        </w:rPr>
        <w:t>ou</w:t>
      </w:r>
      <w:r w:rsidRPr="0063122E">
        <w:rPr>
          <w:rFonts w:ascii="Consolas" w:hAnsi="Consolas" w:cs="Consolas"/>
          <w:sz w:val="22"/>
          <w:szCs w:val="22"/>
        </w:rPr>
        <w:t xml:space="preserve"> feminino (sem cadarço)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preto.</w:t>
      </w:r>
    </w:p>
    <w:p w:rsidR="006B41C3" w:rsidRDefault="006B41C3" w:rsidP="006B41C3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B41C3">
        <w:rPr>
          <w:rFonts w:ascii="Consolas" w:hAnsi="Consolas" w:cs="Consolas"/>
          <w:b/>
          <w:sz w:val="22"/>
          <w:szCs w:val="22"/>
        </w:rPr>
        <w:t>13.5. EQUIPAMENTO</w:t>
      </w:r>
    </w:p>
    <w:p w:rsidR="006B41C3" w:rsidRDefault="006B41C3" w:rsidP="006B41C3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A Contratada, às suas expensas, deverá fornecer linha e aparelho telefônicos ao profissional, a fim de que a Contratante possa contatá-lo durante o período em que estiver prestando o serviço.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13.</w:t>
      </w:r>
      <w:r w:rsidR="006B41C3">
        <w:rPr>
          <w:rFonts w:ascii="Consolas" w:hAnsi="Consolas" w:cs="Consolas"/>
          <w:b/>
          <w:bCs/>
          <w:sz w:val="22"/>
          <w:szCs w:val="22"/>
        </w:rPr>
        <w:t>6</w:t>
      </w:r>
      <w:r w:rsidRPr="0063122E">
        <w:rPr>
          <w:rFonts w:ascii="Consolas" w:hAnsi="Consolas" w:cs="Consolas"/>
          <w:b/>
          <w:bCs/>
          <w:sz w:val="22"/>
          <w:szCs w:val="22"/>
        </w:rPr>
        <w:t>. QUALIFICAÇÃO MÍNIMA EXIGIDA:</w:t>
      </w:r>
    </w:p>
    <w:p w:rsidR="003914D3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 xml:space="preserve">Os profissionais deverão comprovar: </w:t>
      </w:r>
    </w:p>
    <w:p w:rsidR="003914D3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a) conclusão do ensino médio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b) experiência profissional mínima de 6 (seis) meses n</w:t>
      </w:r>
      <w:r w:rsidR="003914D3" w:rsidRPr="0063122E">
        <w:rPr>
          <w:rFonts w:ascii="Consolas" w:hAnsi="Consolas" w:cs="Consolas"/>
          <w:sz w:val="22"/>
          <w:szCs w:val="22"/>
        </w:rPr>
        <w:t xml:space="preserve">a atividade a ser desempenhada </w:t>
      </w:r>
      <w:r w:rsidRPr="0063122E">
        <w:rPr>
          <w:rFonts w:ascii="Consolas" w:hAnsi="Consolas" w:cs="Consolas"/>
          <w:bCs/>
          <w:sz w:val="22"/>
          <w:szCs w:val="22"/>
        </w:rPr>
        <w:t>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lastRenderedPageBreak/>
        <w:t>14 – GARÇOM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14.1.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="003C2099" w:rsidRPr="0063122E">
        <w:rPr>
          <w:rFonts w:ascii="Consolas" w:hAnsi="Consolas" w:cs="Consolas"/>
          <w:b/>
          <w:bCs/>
          <w:sz w:val="22"/>
          <w:szCs w:val="22"/>
          <w:u w:val="single"/>
        </w:rPr>
        <w:t>GARÇOM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14.2.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</w:r>
      <w:r w:rsidRPr="0063122E">
        <w:rPr>
          <w:rFonts w:ascii="Consolas" w:hAnsi="Consolas" w:cs="Consolas"/>
          <w:b/>
          <w:bCs/>
          <w:color w:val="000000"/>
          <w:sz w:val="22"/>
          <w:szCs w:val="22"/>
        </w:rPr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servir alimentos (lanches etc.) e bebidas (café, água, chá etc.) em unidades indicadas, anotando os pedidos, quando necessário;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selecionar louças, talhares, copos e outros utensílios a</w:t>
      </w:r>
      <w:r w:rsidR="003914D3" w:rsidRPr="0063122E">
        <w:rPr>
          <w:rFonts w:ascii="Consolas" w:hAnsi="Consolas" w:cs="Consolas"/>
          <w:sz w:val="22"/>
          <w:szCs w:val="22"/>
        </w:rPr>
        <w:t xml:space="preserve"> serem utilizados nos serviços </w:t>
      </w:r>
      <w:r w:rsidRPr="0063122E">
        <w:rPr>
          <w:rFonts w:ascii="Consolas" w:hAnsi="Consolas" w:cs="Consolas"/>
          <w:sz w:val="22"/>
          <w:szCs w:val="22"/>
        </w:rPr>
        <w:t>e eventos;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interagir com a copa para execução dos pedidos;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arrumar mesas e preparar bandejas e outros utensílios a serem utilizados;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recolher utensílios após serem utilizados;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guarda, conservação, manutenção e limpeza dos equipamentos, instrumentos e materiais utilizados, bem como do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desempenhar outras atividades correlatas, conforme necessidade ou a critério da Contratante, e desde que relacionadas às atribuições do cargo.</w:t>
      </w:r>
    </w:p>
    <w:p w:rsidR="00730521" w:rsidRPr="0063122E" w:rsidRDefault="003914D3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14.3. </w:t>
      </w:r>
      <w:r w:rsidR="00730521" w:rsidRPr="0063122E">
        <w:rPr>
          <w:rFonts w:ascii="Consolas" w:hAnsi="Consolas" w:cs="Consolas"/>
          <w:b/>
          <w:bCs/>
          <w:sz w:val="22"/>
          <w:szCs w:val="22"/>
        </w:rPr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14.4</w:t>
      </w:r>
      <w:r w:rsidR="006A0720">
        <w:rPr>
          <w:rFonts w:ascii="Consolas" w:hAnsi="Consolas" w:cs="Consolas"/>
          <w:b/>
          <w:bCs/>
          <w:sz w:val="22"/>
          <w:szCs w:val="22"/>
        </w:rPr>
        <w:t>. 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2 (duas) calças compridas, modelo social,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3 (três) camisas manga longa tipo </w:t>
      </w:r>
      <w:proofErr w:type="spellStart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Grafil-Santista</w:t>
      </w:r>
      <w:proofErr w:type="spellEnd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1 (um) blazer/paletó (modelo feminino ou masculino) preto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1 (um) colete preto em tecido tipo Oxford, com bolso frontal tipo faca;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1 (uma) gravata borboleta em tecido cetim preto;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1 (um) par de sapatos social masculino (com cadarço) ou feminino (sem cadarço) </w:t>
      </w:r>
      <w:r w:rsidR="00FE5386"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de couro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 preto.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>14.5. QUALIFICAÇÃO MÍNIMA EXIGIDA:</w:t>
      </w:r>
    </w:p>
    <w:p w:rsidR="00685C75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Os profissionais deverão comprovar: </w:t>
      </w:r>
    </w:p>
    <w:p w:rsidR="00685C75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conclusão do ensino fundamental;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b) experiência profissional de 6 (seis) meses na atividade a ser desempenhada ou formação em curso profissionalizante.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15 – JARDINEIRO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15.1.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J</w:t>
      </w:r>
      <w:r w:rsidR="00495FEC" w:rsidRPr="0063122E">
        <w:rPr>
          <w:rFonts w:ascii="Consolas" w:hAnsi="Consolas" w:cs="Consolas"/>
          <w:b/>
          <w:bCs/>
          <w:sz w:val="22"/>
          <w:szCs w:val="22"/>
          <w:u w:val="single"/>
        </w:rPr>
        <w:t>ARDINEIRO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15.2.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preparar canteiros e jardins, semear, adubar, podar</w:t>
      </w:r>
      <w:proofErr w:type="gramStart"/>
      <w:r w:rsidRPr="0063122E">
        <w:rPr>
          <w:rFonts w:ascii="Consolas" w:hAnsi="Consolas" w:cs="Consolas"/>
          <w:sz w:val="22"/>
          <w:szCs w:val="22"/>
        </w:rPr>
        <w:t xml:space="preserve">  </w:t>
      </w:r>
      <w:proofErr w:type="gramEnd"/>
      <w:r w:rsidRPr="0063122E">
        <w:rPr>
          <w:rFonts w:ascii="Consolas" w:hAnsi="Consolas" w:cs="Consolas"/>
          <w:sz w:val="22"/>
          <w:szCs w:val="22"/>
        </w:rPr>
        <w:t>e transferir plantas de vasos, e outras atividades de jardinagem;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cultivar e conservar mudas, plantas e flores ornamentais;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utilizar técnicas e processos adequados para a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manutenção de áreas verdes com utilização de instrumentos manuais, mecânicos ou elétricos;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zelar pela boa aparência, higiene e conservação dos locais de execução de suas atividades;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manter organizado o local de trabalho e zelar pelos equipamentos e instrumentos utilizados;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adotar as medidas cabíveis para prevenção de acidentes;</w:t>
      </w:r>
    </w:p>
    <w:p w:rsidR="00732DF5" w:rsidRPr="0063122E" w:rsidRDefault="00732DF5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seguir as rotinas previstas para execução do serviço, consoante disposições do </w:t>
      </w:r>
      <w:r w:rsidR="00AA4D73">
        <w:rPr>
          <w:rFonts w:ascii="Consolas" w:hAnsi="Consolas" w:cs="Consolas"/>
          <w:sz w:val="22"/>
          <w:szCs w:val="22"/>
        </w:rPr>
        <w:t>Apenso IV</w:t>
      </w:r>
      <w:r w:rsidRPr="0063122E">
        <w:rPr>
          <w:rFonts w:ascii="Consolas" w:hAnsi="Consolas" w:cs="Consolas"/>
          <w:sz w:val="22"/>
          <w:szCs w:val="22"/>
        </w:rPr>
        <w:t>, item IV – Descrição dos Serviços de Limpeza;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desempenhar outras atividades correlatas, conforme necessidade ou a critério da Contratante, e desde que relacionadas às atribuições do cargo.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15.3.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 xml:space="preserve">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15.4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color w:val="000000"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 xml:space="preserve">, com a inscrição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“JARDINAGEM” impress</w:t>
      </w:r>
      <w:r w:rsidRPr="0063122E">
        <w:rPr>
          <w:rFonts w:ascii="Consolas" w:hAnsi="Consolas" w:cs="Consolas"/>
          <w:sz w:val="22"/>
          <w:szCs w:val="22"/>
        </w:rPr>
        <w:t>a em serigrafia nas costas;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12 (doze) pares de luvas em látex;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ampla visão.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15.5. QUALIFICAÇÃO MÍNIMA EXIGIDA:</w:t>
      </w:r>
    </w:p>
    <w:p w:rsidR="00685C75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685C75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da 4ª série do ensino fundamental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b) experiência profissional mínima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de 6 (seis) meses na</w:t>
      </w:r>
      <w:r w:rsidR="00685C75"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atividade a ser desempenhada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ou aprovação em teste de aptidão a ser realiza</w:t>
      </w:r>
      <w:r w:rsidRPr="0063122E">
        <w:rPr>
          <w:rFonts w:ascii="Consolas" w:hAnsi="Consolas" w:cs="Consolas"/>
          <w:sz w:val="22"/>
          <w:szCs w:val="22"/>
        </w:rPr>
        <w:t>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proofErr w:type="gramStart"/>
      <w:r w:rsidRPr="0063122E">
        <w:rPr>
          <w:rFonts w:ascii="Consolas" w:hAnsi="Consolas" w:cs="Consolas"/>
          <w:b/>
          <w:sz w:val="22"/>
          <w:szCs w:val="22"/>
        </w:rPr>
        <w:t>16 – LAVADOR</w:t>
      </w:r>
      <w:proofErr w:type="gramEnd"/>
      <w:r w:rsidRPr="0063122E">
        <w:rPr>
          <w:rFonts w:ascii="Consolas" w:hAnsi="Consolas" w:cs="Consolas"/>
          <w:b/>
          <w:sz w:val="22"/>
          <w:szCs w:val="22"/>
        </w:rPr>
        <w:t xml:space="preserve"> DE VEÍCULOS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16.1.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L</w:t>
      </w:r>
      <w:r w:rsidR="00495FEC" w:rsidRPr="0063122E">
        <w:rPr>
          <w:rFonts w:ascii="Consolas" w:hAnsi="Consolas" w:cs="Consolas"/>
          <w:b/>
          <w:bCs/>
          <w:sz w:val="22"/>
          <w:szCs w:val="22"/>
          <w:u w:val="single"/>
        </w:rPr>
        <w:t>AVADOR DE VEÍCULOS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16.2.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a limpeza das partes internas e externas de veículos;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aspirar </w:t>
      </w:r>
      <w:proofErr w:type="gramStart"/>
      <w:r w:rsidRPr="0063122E">
        <w:rPr>
          <w:rFonts w:ascii="Consolas" w:hAnsi="Consolas" w:cs="Consolas"/>
          <w:sz w:val="22"/>
          <w:szCs w:val="22"/>
        </w:rPr>
        <w:t>as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sujidades dos componentes de veículos (banco, painéis etc.)</w:t>
      </w:r>
      <w:r w:rsidR="00F05C5A" w:rsidRPr="0063122E">
        <w:rPr>
          <w:rFonts w:ascii="Consolas" w:hAnsi="Consolas" w:cs="Consolas"/>
          <w:sz w:val="22"/>
          <w:szCs w:val="22"/>
        </w:rPr>
        <w:t>,</w:t>
      </w:r>
      <w:r w:rsidRPr="0063122E">
        <w:rPr>
          <w:rFonts w:ascii="Consolas" w:hAnsi="Consolas" w:cs="Consolas"/>
          <w:sz w:val="22"/>
          <w:szCs w:val="22"/>
        </w:rPr>
        <w:t xml:space="preserve"> utilizando aparelho apropriado;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lavar o veículo utilizando xampu automotivo ou outro produto que for indicado;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o enxágue, a secagem, o polimento e outros procedimentos para limpeza e boa apresentação do veículo;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aspirar resíduos de água, quando for o caso;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aplicar produto apropriado para limpeza e boa apresentação dos pneus e dos frisos de portas, bem como de outros componentes do veículo, quando indicado;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limpeza e conservação da área de lavagem;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organização e conservação do material e equipamentos sob sua guarda;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16.3.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16.4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botas em PVC, forrada e com cano longo;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color w:val="000000"/>
          <w:sz w:val="22"/>
          <w:szCs w:val="22"/>
        </w:rPr>
        <w:t>1 (um) avental em PVC;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conjunto de calça e blusão impermeáveis em PVC;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12 (doze) pares de luvas em látex;</w:t>
      </w:r>
    </w:p>
    <w:p w:rsidR="00730521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ampla visão.</w:t>
      </w:r>
    </w:p>
    <w:p w:rsidR="009561B9" w:rsidRPr="0063122E" w:rsidRDefault="009561B9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color w:val="000000"/>
          <w:sz w:val="22"/>
          <w:szCs w:val="22"/>
        </w:rPr>
        <w:t>-</w:t>
      </w:r>
      <w:r>
        <w:rPr>
          <w:rFonts w:ascii="Consolas" w:hAnsi="Consolas" w:cs="Consolas"/>
          <w:color w:val="000000"/>
          <w:sz w:val="22"/>
          <w:szCs w:val="22"/>
        </w:rPr>
        <w:tab/>
        <w:t>6</w:t>
      </w:r>
      <w:r w:rsidRPr="0063122E">
        <w:rPr>
          <w:rFonts w:ascii="Consolas" w:hAnsi="Consolas" w:cs="Consolas"/>
          <w:sz w:val="22"/>
          <w:szCs w:val="22"/>
        </w:rPr>
        <w:t xml:space="preserve"> (seis)</w:t>
      </w:r>
      <w:r>
        <w:rPr>
          <w:rFonts w:ascii="Consolas" w:hAnsi="Consolas" w:cs="Consolas"/>
          <w:sz w:val="22"/>
          <w:szCs w:val="22"/>
        </w:rPr>
        <w:t xml:space="preserve"> potes de</w:t>
      </w:r>
      <w:r w:rsidRPr="0063122E">
        <w:rPr>
          <w:rFonts w:ascii="Consolas" w:hAnsi="Consolas" w:cs="Consolas"/>
          <w:sz w:val="22"/>
          <w:szCs w:val="22"/>
        </w:rPr>
        <w:t xml:space="preserve"> cremes</w:t>
      </w:r>
      <w:r>
        <w:rPr>
          <w:rFonts w:ascii="Consolas" w:hAnsi="Consolas" w:cs="Consolas"/>
          <w:sz w:val="22"/>
          <w:szCs w:val="22"/>
        </w:rPr>
        <w:t xml:space="preserve"> de 200g cada um,</w:t>
      </w:r>
      <w:r w:rsidRPr="0063122E">
        <w:rPr>
          <w:rFonts w:ascii="Consolas" w:hAnsi="Consolas" w:cs="Consolas"/>
          <w:sz w:val="22"/>
          <w:szCs w:val="22"/>
        </w:rPr>
        <w:t xml:space="preserve"> protetores dos membros superiores (Grupo 3)</w:t>
      </w:r>
      <w:r>
        <w:rPr>
          <w:rFonts w:ascii="Consolas" w:hAnsi="Consolas" w:cs="Consolas"/>
          <w:sz w:val="22"/>
          <w:szCs w:val="22"/>
        </w:rPr>
        <w:t>,</w:t>
      </w:r>
      <w:r w:rsidRPr="0063122E">
        <w:rPr>
          <w:rFonts w:ascii="Consolas" w:hAnsi="Consolas" w:cs="Consolas"/>
          <w:sz w:val="22"/>
          <w:szCs w:val="22"/>
        </w:rPr>
        <w:t xml:space="preserve"> para a</w:t>
      </w:r>
      <w:r>
        <w:rPr>
          <w:rFonts w:ascii="Consolas" w:hAnsi="Consolas" w:cs="Consolas"/>
          <w:sz w:val="22"/>
          <w:szCs w:val="22"/>
        </w:rPr>
        <w:t xml:space="preserve"> proteção da</w:t>
      </w:r>
      <w:r w:rsidRPr="0063122E">
        <w:rPr>
          <w:rFonts w:ascii="Consolas" w:hAnsi="Consolas" w:cs="Consolas"/>
          <w:sz w:val="22"/>
          <w:szCs w:val="22"/>
        </w:rPr>
        <w:t xml:space="preserve"> pele</w:t>
      </w:r>
      <w:r>
        <w:rPr>
          <w:rFonts w:ascii="Consolas" w:hAnsi="Consolas" w:cs="Consolas"/>
          <w:sz w:val="22"/>
          <w:szCs w:val="22"/>
        </w:rPr>
        <w:t xml:space="preserve"> contra ataques de produtos químicos tais como tintas, óleos, solventes, benzinas, acetonas, gasolina, querosene, etc.,</w:t>
      </w:r>
      <w:r w:rsidRPr="0063122E">
        <w:rPr>
          <w:rFonts w:ascii="Consolas" w:hAnsi="Consolas" w:cs="Consolas"/>
          <w:sz w:val="22"/>
          <w:szCs w:val="22"/>
        </w:rPr>
        <w:t xml:space="preserve"> hidrossolúvel e </w:t>
      </w:r>
      <w:r>
        <w:rPr>
          <w:rFonts w:ascii="Consolas" w:hAnsi="Consolas" w:cs="Consolas"/>
          <w:sz w:val="22"/>
          <w:szCs w:val="22"/>
        </w:rPr>
        <w:t>resistente a óleos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16.5. QUALIFICAÇÃO MÍNIMA EXIGIDA:</w:t>
      </w:r>
    </w:p>
    <w:p w:rsidR="00F05C5A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u w:val="single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comprovar: </w:t>
      </w:r>
    </w:p>
    <w:p w:rsidR="00F05C5A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  <w:u w:val="single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da 4ª série do ensino fundamental</w:t>
      </w:r>
      <w:r w:rsidR="006E32FD"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 xml:space="preserve">b) experiência profissional mínima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de 6 (seis) meses na atividade a ser desempenhada</w:t>
      </w:r>
      <w:r w:rsidR="00F05C5A"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ou aprovação em teste de aptidão </w:t>
      </w:r>
      <w:r w:rsidRPr="0063122E">
        <w:rPr>
          <w:rFonts w:ascii="Consolas" w:hAnsi="Consolas" w:cs="Consolas"/>
          <w:sz w:val="22"/>
          <w:szCs w:val="22"/>
        </w:rPr>
        <w:t>a ser realizado pela Contratante.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proofErr w:type="gramStart"/>
      <w:r w:rsidRPr="0063122E">
        <w:rPr>
          <w:rFonts w:ascii="Consolas" w:hAnsi="Consolas" w:cs="Consolas"/>
          <w:b/>
          <w:sz w:val="22"/>
          <w:szCs w:val="22"/>
        </w:rPr>
        <w:t>17 – LIMPADOR</w:t>
      </w:r>
      <w:proofErr w:type="gramEnd"/>
      <w:r w:rsidRPr="0063122E">
        <w:rPr>
          <w:rFonts w:ascii="Consolas" w:hAnsi="Consolas" w:cs="Consolas"/>
          <w:b/>
          <w:sz w:val="22"/>
          <w:szCs w:val="22"/>
        </w:rPr>
        <w:t xml:space="preserve"> DE VIDROS INTERNOS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17.1.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="00495FEC" w:rsidRPr="0063122E">
        <w:rPr>
          <w:rFonts w:ascii="Consolas" w:hAnsi="Consolas" w:cs="Consolas"/>
          <w:b/>
          <w:bCs/>
          <w:sz w:val="22"/>
          <w:szCs w:val="22"/>
          <w:u w:val="single"/>
        </w:rPr>
        <w:t>LIMPADOR DE VIDROS</w:t>
      </w:r>
      <w:r w:rsidR="00732DF5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INTERNOS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17.2.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serviços de limpeza e de conservação de vidros, bem como de esquadrias, janelas, parapeitos e divisórias contínuas de vidros;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adotar as medidas cabíveis para garantir a segurança contra risco de acidentes;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ordem, boa aparência, higiene e conservação dos locais de trabalho e dos equipamentos e instrumentos utilizados;</w:t>
      </w:r>
    </w:p>
    <w:p w:rsidR="00294D76" w:rsidRPr="0063122E" w:rsidRDefault="00294D76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limpar vidros internos, nas condições dispostas no </w:t>
      </w:r>
      <w:r w:rsidR="00AA4D73">
        <w:rPr>
          <w:rFonts w:ascii="Consolas" w:hAnsi="Consolas" w:cs="Consolas"/>
          <w:sz w:val="22"/>
          <w:szCs w:val="22"/>
        </w:rPr>
        <w:t>Apenso IV</w:t>
      </w:r>
      <w:r w:rsidRPr="0063122E">
        <w:rPr>
          <w:rFonts w:ascii="Consolas" w:hAnsi="Consolas" w:cs="Consolas"/>
          <w:sz w:val="22"/>
          <w:szCs w:val="22"/>
        </w:rPr>
        <w:t>, II – Descrição dos Serviços de Limpeza;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17.3.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17.4</w:t>
      </w:r>
      <w:r w:rsidR="006A0720">
        <w:rPr>
          <w:rFonts w:ascii="Consolas" w:hAnsi="Consolas" w:cs="Consolas"/>
          <w:b/>
          <w:bCs/>
          <w:sz w:val="22"/>
          <w:szCs w:val="22"/>
        </w:rPr>
        <w:t>. 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12 (doze) pares de luvas em látex;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ampla visão.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b/>
          <w:bCs/>
          <w:sz w:val="22"/>
          <w:szCs w:val="22"/>
        </w:rPr>
        <w:t>17.5. QUALIFICAÇÃO MÍNIMA EXIGIDA:</w:t>
      </w:r>
    </w:p>
    <w:p w:rsidR="00E10FB8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 xml:space="preserve">Os profissionais deverão comprovar: </w:t>
      </w:r>
    </w:p>
    <w:p w:rsidR="00E10FB8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a) conclusão da 4ª série do ensino fundamental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b) experiência profissional mínima d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e 6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 (seis) meses na atividade a ser desempenhada ou aprovação em teste de aptidão a</w:t>
      </w:r>
      <w:r w:rsidRPr="0063122E">
        <w:rPr>
          <w:rFonts w:ascii="Consolas" w:hAnsi="Consolas" w:cs="Consolas"/>
          <w:bCs/>
          <w:sz w:val="22"/>
          <w:szCs w:val="22"/>
        </w:rPr>
        <w:t xml:space="preserve">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18 – MANOBRISTA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18.1.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M</w:t>
      </w:r>
      <w:r w:rsidR="00495FEC" w:rsidRPr="0063122E">
        <w:rPr>
          <w:rFonts w:ascii="Consolas" w:hAnsi="Consolas" w:cs="Consolas"/>
          <w:b/>
          <w:bCs/>
          <w:sz w:val="22"/>
          <w:szCs w:val="22"/>
          <w:u w:val="single"/>
        </w:rPr>
        <w:t>ANOBRISTA</w:t>
      </w:r>
      <w:r w:rsidR="00D341C0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(garagista)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18.2. 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manobrar veículos de forma a dispô-los em posição adequada nos estacionamentos;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a movimentação de pessoas e veículos nos estacionamentos;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cuidar para a boa organização dos veículos nos estacionamentos;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18.3.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18.4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</w:r>
      <w:r w:rsidR="00B23B36" w:rsidRPr="0063122E">
        <w:rPr>
          <w:rFonts w:ascii="Consolas" w:hAnsi="Consolas" w:cs="Consolas"/>
          <w:sz w:val="22"/>
          <w:szCs w:val="22"/>
        </w:rPr>
        <w:t>2 (duas) calças comprida</w:t>
      </w:r>
      <w:r w:rsidR="00B23B36" w:rsidRPr="0063122E">
        <w:rPr>
          <w:rFonts w:ascii="Consolas" w:hAnsi="Consolas" w:cs="Consolas"/>
          <w:sz w:val="22"/>
          <w:szCs w:val="22"/>
          <w:shd w:val="clear" w:color="auto" w:fill="FFFFFF"/>
        </w:rPr>
        <w:t>s, modelo social, em tecido tipo Oxford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3 (três)</w:t>
      </w:r>
      <w:r w:rsidR="00B23B36"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camisas manga curta tipo </w:t>
      </w:r>
      <w:proofErr w:type="spellStart"/>
      <w:r w:rsidR="00B23B36" w:rsidRPr="0063122E">
        <w:rPr>
          <w:rFonts w:ascii="Consolas" w:hAnsi="Consolas" w:cs="Consolas"/>
          <w:sz w:val="22"/>
          <w:szCs w:val="22"/>
          <w:shd w:val="clear" w:color="auto" w:fill="FFFFFF"/>
        </w:rPr>
        <w:t>Grafil-Santista</w:t>
      </w:r>
      <w:proofErr w:type="spellEnd"/>
      <w:r w:rsidR="00B23B36"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– modelo padrão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 com elástico.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18.5.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D341C0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ab/>
        <w:t xml:space="preserve">Os profissionais deverão comprovar: </w:t>
      </w:r>
    </w:p>
    <w:p w:rsidR="00D341C0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 xml:space="preserve">conclusão do ensino fundamental; </w:t>
      </w:r>
    </w:p>
    <w:p w:rsidR="00D341C0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b) experiência profissional mínima de 6 (seis) meses n</w:t>
      </w:r>
      <w:r w:rsidR="00D341C0" w:rsidRPr="0063122E">
        <w:rPr>
          <w:rFonts w:ascii="Consolas" w:hAnsi="Consolas" w:cs="Consolas"/>
          <w:bCs/>
          <w:sz w:val="22"/>
          <w:szCs w:val="22"/>
        </w:rPr>
        <w:t xml:space="preserve">a atividade a ser desempenhada </w:t>
      </w:r>
      <w:r w:rsidRPr="0063122E">
        <w:rPr>
          <w:rFonts w:ascii="Consolas" w:hAnsi="Consolas" w:cs="Consolas"/>
          <w:bCs/>
          <w:sz w:val="22"/>
          <w:szCs w:val="22"/>
        </w:rPr>
        <w:t xml:space="preserve">ou aprovação em teste de aptidão a ser realizado pela Contratada; </w:t>
      </w:r>
    </w:p>
    <w:p w:rsidR="00730521" w:rsidRPr="0063122E" w:rsidRDefault="00D341C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c) autorização </w:t>
      </w:r>
      <w:r w:rsidR="00730521" w:rsidRPr="0063122E">
        <w:rPr>
          <w:rFonts w:ascii="Consolas" w:hAnsi="Consolas" w:cs="Consolas"/>
          <w:bCs/>
          <w:sz w:val="22"/>
          <w:szCs w:val="22"/>
        </w:rPr>
        <w:t>para condução de veículos automotores (Carteira Nacional de Habilitação – CNH</w:t>
      </w:r>
      <w:r w:rsidRPr="0063122E">
        <w:rPr>
          <w:rFonts w:ascii="Consolas" w:hAnsi="Consolas" w:cs="Consolas"/>
          <w:bCs/>
          <w:sz w:val="22"/>
          <w:szCs w:val="22"/>
        </w:rPr>
        <w:t xml:space="preserve"> </w:t>
      </w:r>
      <w:r w:rsidRPr="00485B9C">
        <w:rPr>
          <w:rFonts w:ascii="Consolas" w:hAnsi="Consolas" w:cs="Consolas"/>
          <w:b/>
          <w:bCs/>
          <w:sz w:val="22"/>
          <w:szCs w:val="22"/>
          <w:u w:val="single"/>
        </w:rPr>
        <w:t>definitiva</w:t>
      </w:r>
      <w:r w:rsidRPr="0063122E">
        <w:rPr>
          <w:rFonts w:ascii="Consolas" w:hAnsi="Consolas" w:cs="Consolas"/>
          <w:bCs/>
          <w:sz w:val="22"/>
          <w:szCs w:val="22"/>
        </w:rPr>
        <w:t>) na categoria “B”</w:t>
      </w:r>
      <w:r w:rsidR="00485B9C">
        <w:rPr>
          <w:rFonts w:ascii="Consolas" w:hAnsi="Consolas" w:cs="Consolas"/>
          <w:bCs/>
          <w:sz w:val="22"/>
          <w:szCs w:val="22"/>
        </w:rPr>
        <w:t xml:space="preserve">, cuja cópia deverá ser remetida pela Contratada à Contratante, no prazo de cinco dias da data de </w:t>
      </w:r>
      <w:r w:rsidR="003D074F">
        <w:rPr>
          <w:rFonts w:ascii="Consolas" w:hAnsi="Consolas" w:cs="Consolas"/>
          <w:bCs/>
          <w:sz w:val="22"/>
          <w:szCs w:val="22"/>
        </w:rPr>
        <w:t>disponibilização</w:t>
      </w:r>
      <w:r w:rsidR="00485B9C">
        <w:rPr>
          <w:rFonts w:ascii="Consolas" w:hAnsi="Consolas" w:cs="Consolas"/>
          <w:bCs/>
          <w:sz w:val="22"/>
          <w:szCs w:val="22"/>
        </w:rPr>
        <w:t xml:space="preserve"> do empregado</w:t>
      </w:r>
      <w:r w:rsidRPr="0063122E">
        <w:rPr>
          <w:rFonts w:ascii="Consolas" w:hAnsi="Consolas" w:cs="Consolas"/>
          <w:bCs/>
          <w:sz w:val="22"/>
          <w:szCs w:val="22"/>
        </w:rPr>
        <w:t>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19 – MARCENEIRO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19.1.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Marceneiro</w:t>
      </w:r>
      <w:r w:rsidR="00FE5A24"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19.2.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interpretar e executar projetos e/ou serviços em madeira ou material derivado;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fechamentos de vãos em painéis de madeira e derivados;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confeccionar peças de madeira ou material derivado;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restaurar e consertar móveis e peças de madeira ou material derivado;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instalar peças de madeira ou material derivado;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preparar produtos confeccionados ou restaurados para transporte;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montar e desmontar</w:t>
      </w:r>
      <w:r w:rsidR="00495FEC" w:rsidRPr="0063122E">
        <w:rPr>
          <w:rFonts w:ascii="Consolas" w:hAnsi="Consolas" w:cs="Consolas"/>
          <w:sz w:val="22"/>
          <w:szCs w:val="22"/>
        </w:rPr>
        <w:t>, conforme disposto nos manuais dos fabricantes,</w:t>
      </w:r>
      <w:r w:rsidRPr="0063122E">
        <w:rPr>
          <w:rFonts w:ascii="Consolas" w:hAnsi="Consolas" w:cs="Consolas"/>
          <w:sz w:val="22"/>
          <w:szCs w:val="22"/>
        </w:rPr>
        <w:t xml:space="preserve"> bens </w:t>
      </w:r>
      <w:proofErr w:type="gramStart"/>
      <w:r w:rsidRPr="0063122E">
        <w:rPr>
          <w:rFonts w:ascii="Consolas" w:hAnsi="Consolas" w:cs="Consolas"/>
          <w:sz w:val="22"/>
          <w:szCs w:val="22"/>
        </w:rPr>
        <w:t>móveis de madeira ou material derivado</w:t>
      </w:r>
      <w:proofErr w:type="gramEnd"/>
      <w:r w:rsidR="00495FEC"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dar orientação de trabalho ao pessoal auxiliar;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zelar pela boa aparência e higiene do local de trabalho e de instalação dos objetos;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19.3.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almoço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19.4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38606A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FE5A24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B07A0B" w:rsidRPr="0063122E">
        <w:rPr>
          <w:rFonts w:ascii="Consolas" w:hAnsi="Consolas" w:cs="Consolas"/>
          <w:sz w:val="22"/>
          <w:szCs w:val="22"/>
        </w:rPr>
        <w:t>2 (duas)</w:t>
      </w:r>
      <w:r w:rsidR="00730521" w:rsidRPr="0063122E">
        <w:rPr>
          <w:rFonts w:ascii="Consolas" w:hAnsi="Consolas" w:cs="Consolas"/>
          <w:sz w:val="22"/>
          <w:szCs w:val="22"/>
        </w:rPr>
        <w:t xml:space="preserve">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="00730521"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, com a inscrição “MANUTENÇÃO” impressa em serigrafia nas costas;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color w:val="000000"/>
          <w:sz w:val="22"/>
          <w:szCs w:val="22"/>
        </w:rPr>
        <w:t>2 (dois) pares de luvas de raspa de couro;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48 (quarenta e oito) máscaras respiradoras PFF2;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com lente incolor;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protetor auricular tipo concha.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color w:val="000000"/>
          <w:sz w:val="22"/>
          <w:szCs w:val="22"/>
        </w:rPr>
        <w:tab/>
        <w:t xml:space="preserve">Deverá ser fornecido com </w:t>
      </w:r>
      <w:r w:rsidRPr="0063122E">
        <w:rPr>
          <w:rFonts w:ascii="Consolas" w:hAnsi="Consolas" w:cs="Consolas"/>
          <w:b/>
          <w:bCs/>
          <w:color w:val="000000"/>
          <w:sz w:val="22"/>
          <w:szCs w:val="22"/>
          <w:u w:val="single"/>
        </w:rPr>
        <w:t>periodicidade anual</w:t>
      </w:r>
      <w:r w:rsidRPr="0063122E">
        <w:rPr>
          <w:rFonts w:ascii="Consolas" w:hAnsi="Consolas" w:cs="Consolas"/>
          <w:color w:val="000000"/>
          <w:sz w:val="22"/>
          <w:szCs w:val="22"/>
        </w:rPr>
        <w:t xml:space="preserve"> o seguinte equipamento: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protetor facial transparente.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19.5.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B07A0B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B07A0B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da 4ª série do ensino fundamental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b) experiência profissional mínima de 6 (seis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) meses na atividade a ser desempenhada 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proofErr w:type="gramStart"/>
      <w:r w:rsidRPr="0063122E">
        <w:rPr>
          <w:rFonts w:ascii="Consolas" w:hAnsi="Consolas" w:cs="Consolas"/>
          <w:b/>
          <w:sz w:val="22"/>
          <w:szCs w:val="22"/>
        </w:rPr>
        <w:t>20 – MECÂNICO</w:t>
      </w:r>
      <w:proofErr w:type="gramEnd"/>
      <w:r w:rsidRPr="0063122E">
        <w:rPr>
          <w:rFonts w:ascii="Consolas" w:hAnsi="Consolas" w:cs="Consolas"/>
          <w:b/>
          <w:sz w:val="22"/>
          <w:szCs w:val="22"/>
        </w:rPr>
        <w:t xml:space="preserve"> DE </w:t>
      </w:r>
      <w:r w:rsidR="006D0E11">
        <w:rPr>
          <w:rFonts w:ascii="Consolas" w:hAnsi="Consolas" w:cs="Consolas"/>
          <w:b/>
          <w:sz w:val="22"/>
          <w:szCs w:val="22"/>
        </w:rPr>
        <w:t xml:space="preserve">APARELHOS DE </w:t>
      </w:r>
      <w:r w:rsidRPr="0063122E">
        <w:rPr>
          <w:rFonts w:ascii="Consolas" w:hAnsi="Consolas" w:cs="Consolas"/>
          <w:b/>
          <w:sz w:val="22"/>
          <w:szCs w:val="22"/>
        </w:rPr>
        <w:t>CLIMATIZAÇÃO E REFRIGERAÇÃO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</w:p>
    <w:p w:rsidR="00730521" w:rsidRPr="0063122E" w:rsidRDefault="00B07A0B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20.1.</w:t>
      </w:r>
      <w:r w:rsidR="00730521" w:rsidRPr="0063122E">
        <w:rPr>
          <w:rFonts w:ascii="Consolas" w:hAnsi="Consolas" w:cs="Consolas"/>
          <w:b/>
          <w:bCs/>
          <w:sz w:val="22"/>
          <w:szCs w:val="22"/>
        </w:rPr>
        <w:t xml:space="preserve"> 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Mecânico de</w:t>
      </w:r>
      <w:r w:rsidR="006D0E11">
        <w:rPr>
          <w:rFonts w:ascii="Consolas" w:hAnsi="Consolas" w:cs="Consolas"/>
          <w:b/>
          <w:bCs/>
          <w:sz w:val="22"/>
          <w:szCs w:val="22"/>
          <w:u w:val="single"/>
        </w:rPr>
        <w:t xml:space="preserve"> Aparelhos de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Climatização e Refrigeração</w:t>
      </w:r>
      <w:r w:rsidRPr="0063122E">
        <w:rPr>
          <w:rFonts w:ascii="Consolas" w:hAnsi="Consolas" w:cs="Consolas"/>
          <w:sz w:val="22"/>
          <w:szCs w:val="22"/>
        </w:rPr>
        <w:t xml:space="preserve">.  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20.2.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executar serviços completos de instalação, relocação e manutenção de aparelhos condicionadores de ar, especialmente monobloco e modulares, conforme manual do fabricante e orientação técnica;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planos de manutenção preventiva e corretiva dos sistemas de climatização;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 defeitos e falhas em sistemas de climatização, realizando as devidas correções, quando possível, ou informando ao responsável da Divisão de Manutenção Predial as providências a serem adotadas;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dar assessoramento técnico na aquisição e na utilização de equipamentos e materiais especializados a serem empregados na execução de suas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apresentar, após realização de vistoria, propostas para instalação de aparelhos condicionadores de ar;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especificar, quantificar e inspecionar materiais utilizados na execução de suas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auxiliar na elaboração de lista de materiais a serem utilizados na instalação e na manutenção de aparelhos condicionadores de ar, bem como na coleta de dados de natureza técnica e comercial;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efetuar serviços com solda </w:t>
      </w:r>
      <w:proofErr w:type="spellStart"/>
      <w:r w:rsidRPr="0063122E">
        <w:rPr>
          <w:rFonts w:ascii="Consolas" w:hAnsi="Consolas" w:cs="Consolas"/>
          <w:sz w:val="22"/>
          <w:szCs w:val="22"/>
        </w:rPr>
        <w:t>oxiacetilênica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regulagem de máquinas e aparelhos de refrigeração e climatização;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os serviços observando normas e procedimentos técnicos e de qualidade, segurança, higiene, saúde e preservação ambiental, inclusive orientações da Divisão de Manutenção Predial;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testar os sistemas reparados e montados, fazendo-os funcionar o observando seu desempenho, para certificar-se de que preenchem as condições de uso;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dar orientação de trabalho ao pessoal auxiliar;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segurança individual e coletiva, utilizando equipamentos próprios para a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manutenção, limpeza, conservação e guarda de materiais e equipamentos e de seu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providenciar o descarte de resíduos materiais produzidos no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20.3.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almoço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20.4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9A1820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</w:t>
      </w:r>
      <w:r w:rsidR="00B07A0B" w:rsidRPr="0063122E">
        <w:rPr>
          <w:rFonts w:ascii="Consolas" w:hAnsi="Consolas" w:cs="Consolas"/>
          <w:sz w:val="22"/>
          <w:szCs w:val="22"/>
        </w:rPr>
        <w:t xml:space="preserve">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="00B07A0B"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, com a inscrição “MANUTENÇÃO” impressa em serigrafia nas costas;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(dois) pares de luvas anticorte com tato;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ampla visão;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1 (um) par de protetor auricular tipo concha.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20.5.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B07A0B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B07A0B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conclusão da 4ª série do ensino fundamental; </w:t>
      </w:r>
    </w:p>
    <w:p w:rsidR="00B07A0B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b) curso específico com carga horária mínima de 160 (cento e sessenta) horas;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c) experiência profissional mínima de 6 (seis) meses na atividade a se</w:t>
      </w:r>
      <w:r w:rsidR="00B07A0B" w:rsidRPr="0063122E">
        <w:rPr>
          <w:rFonts w:ascii="Consolas" w:hAnsi="Consolas" w:cs="Consolas"/>
          <w:sz w:val="22"/>
          <w:szCs w:val="22"/>
        </w:rPr>
        <w:t xml:space="preserve">r desempenhada </w:t>
      </w:r>
      <w:r w:rsidRPr="0063122E">
        <w:rPr>
          <w:rFonts w:ascii="Consolas" w:hAnsi="Consolas" w:cs="Consolas"/>
          <w:sz w:val="22"/>
          <w:szCs w:val="22"/>
        </w:rPr>
        <w:t>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21 – MOTORISTA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21.1. OBJETO:</w:t>
      </w:r>
    </w:p>
    <w:p w:rsidR="00730521" w:rsidRPr="0063122E" w:rsidRDefault="00730521" w:rsidP="00485B9C">
      <w:pPr>
        <w:pStyle w:val="WW-Ttul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755"/>
        </w:tabs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Motorista</w:t>
      </w:r>
      <w:r w:rsidRPr="0063122E">
        <w:rPr>
          <w:rFonts w:ascii="Consolas" w:hAnsi="Consolas" w:cs="Consolas"/>
          <w:b w:val="0"/>
          <w:sz w:val="22"/>
          <w:szCs w:val="22"/>
        </w:rPr>
        <w:t xml:space="preserve">. </w:t>
      </w:r>
      <w:r w:rsidRPr="0063122E">
        <w:rPr>
          <w:rFonts w:ascii="Consolas" w:hAnsi="Consolas" w:cs="Consolas"/>
          <w:b w:val="0"/>
          <w:sz w:val="22"/>
          <w:szCs w:val="22"/>
        </w:rPr>
        <w:tab/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21.2. DESCRIÇÃO DOS SERVIÇOS: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  <w:t>conduzir veículos com observância às leis de trânsito;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b w:val="0"/>
          <w:sz w:val="22"/>
          <w:szCs w:val="22"/>
        </w:rPr>
        <w:tab/>
        <w:t>checar as condições dos instrumentos do painel e identificar sinais sonoros, luminosos e/ou visuais que indiquem anomalia no veículo;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  <w:t>conferir equipamentos obrigatórios do veículo;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  <w:t>verificar nível do combustível e abastecer o veículo;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</w:r>
      <w:r w:rsidRPr="0063122E">
        <w:rPr>
          <w:rFonts w:ascii="Consolas" w:hAnsi="Consolas" w:cs="Consolas"/>
          <w:b w:val="0"/>
          <w:sz w:val="22"/>
          <w:szCs w:val="22"/>
          <w:shd w:val="clear" w:color="auto" w:fill="FFFFFF"/>
        </w:rPr>
        <w:t>vistoriar o veículo prévia e posteriormente à sua utilização, comunicando à Divisão de Transportes as avarias identificadas;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 w:val="0"/>
          <w:sz w:val="22"/>
          <w:szCs w:val="22"/>
          <w:shd w:val="clear" w:color="auto" w:fill="FFFFFF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  <w:shd w:val="clear" w:color="auto" w:fill="FFFFFF"/>
        </w:rPr>
        <w:tab/>
        <w:t xml:space="preserve">preencher os campos específicos do </w:t>
      </w:r>
      <w:r w:rsidRPr="0063122E">
        <w:rPr>
          <w:rFonts w:ascii="Consolas" w:eastAsia="Arial" w:hAnsi="Consolas" w:cs="Consolas"/>
          <w:b w:val="0"/>
          <w:color w:val="000000"/>
          <w:sz w:val="22"/>
          <w:szCs w:val="22"/>
          <w:shd w:val="clear" w:color="auto" w:fill="FFFFFF"/>
        </w:rPr>
        <w:t>formulário “Autorização para Circulação de Veículo – ACV”;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b w:val="0"/>
          <w:sz w:val="22"/>
          <w:szCs w:val="22"/>
          <w:shd w:val="clear" w:color="auto" w:fill="FFFFFF"/>
        </w:rPr>
        <w:tab/>
        <w:t>estabelecer it</w:t>
      </w:r>
      <w:r w:rsidRPr="0063122E">
        <w:rPr>
          <w:rFonts w:ascii="Consolas" w:hAnsi="Consolas" w:cs="Consolas"/>
          <w:b w:val="0"/>
          <w:sz w:val="22"/>
          <w:szCs w:val="22"/>
        </w:rPr>
        <w:t>inerários, devendo, se necessário, consultar guias e mapas;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  <w:t>transportar pessoas, cargas e/ou outros objetos;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  <w:t>auxiliar os usuários no embarque e desembarque do veículo;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  <w:t>colocar objetos dos passageir</w:t>
      </w:r>
      <w:r w:rsidR="006E32FD" w:rsidRPr="0063122E">
        <w:rPr>
          <w:rFonts w:ascii="Consolas" w:hAnsi="Consolas" w:cs="Consolas"/>
          <w:b w:val="0"/>
          <w:sz w:val="22"/>
          <w:szCs w:val="22"/>
        </w:rPr>
        <w:t>os no compartimento de bagagem;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  <w:t>liberar embarque e desembarque em local seguro e permitido;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 xml:space="preserve">- </w:t>
      </w:r>
      <w:r w:rsidRPr="0063122E">
        <w:rPr>
          <w:rFonts w:ascii="Consolas" w:hAnsi="Consolas" w:cs="Consolas"/>
          <w:b w:val="0"/>
          <w:sz w:val="22"/>
          <w:szCs w:val="22"/>
        </w:rPr>
        <w:tab/>
        <w:t>tratar passageiros com cortesia e polidez;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estacionar o veículo em local apropriado;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informar à Contratante (Divisão de Transportes) quilometragem limite para revisões previstas na garantia do veículo;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acompanhar e informar à Contratante (Divisão de Transportes) quilometragem limite para troca de filtro e óleo de motor;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cumprir ordem de serviço e preencher relatórios de controle;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relatar ocorrências durante a realização de viagem, inclusive eventuais problemas mecânicos do veículo;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comunicar à autoridade competente em casos de emergência e situações especiais;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boa aparência e limpeza dos veículos;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observar as orientações sobre segurança, eficiência e boa qualidade dos serviços de transportes;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21.3.</w:t>
      </w:r>
      <w:r w:rsidRPr="0063122E">
        <w:rPr>
          <w:rFonts w:ascii="Consolas" w:hAnsi="Consolas" w:cs="Consolas"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b w:val="0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b w:val="0"/>
          <w:sz w:val="22"/>
          <w:szCs w:val="22"/>
        </w:rPr>
        <w:t xml:space="preserve">, </w:t>
      </w:r>
      <w:r w:rsidRPr="0063122E">
        <w:rPr>
          <w:rFonts w:ascii="Consolas" w:hAnsi="Consolas" w:cs="Consolas"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b w:val="0"/>
          <w:sz w:val="22"/>
          <w:szCs w:val="22"/>
          <w:u w:val="single"/>
        </w:rPr>
        <w:t>.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lastRenderedPageBreak/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b w:val="0"/>
          <w:sz w:val="22"/>
          <w:szCs w:val="22"/>
        </w:rPr>
        <w:t>, e deverá ser dividida em dois turnos, a serem definidos pela Contratante, com um intervalo para almoço de, no mínimo, uma hora e, no máximo, duas horas, compreendido entre 11 e 14 horas.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21.4.</w:t>
      </w:r>
      <w:r w:rsidRPr="0063122E">
        <w:rPr>
          <w:rFonts w:ascii="Consolas" w:hAnsi="Consolas" w:cs="Consolas"/>
          <w:bCs/>
          <w:sz w:val="22"/>
          <w:szCs w:val="22"/>
        </w:rPr>
        <w:tab/>
        <w:t>FORNECIMENTO DE UNIFORMES</w:t>
      </w:r>
      <w:r w:rsidR="006A0720">
        <w:rPr>
          <w:rFonts w:ascii="Consolas" w:hAnsi="Consolas" w:cs="Consolas"/>
          <w:sz w:val="22"/>
          <w:szCs w:val="22"/>
        </w:rPr>
        <w:t>/</w:t>
      </w:r>
      <w:proofErr w:type="spellStart"/>
      <w:r w:rsidR="006A0720">
        <w:rPr>
          <w:rFonts w:ascii="Consolas" w:hAnsi="Consolas" w:cs="Consolas"/>
          <w:sz w:val="22"/>
          <w:szCs w:val="22"/>
        </w:rPr>
        <w:t>EPI</w:t>
      </w:r>
      <w:r w:rsidRPr="0063122E">
        <w:rPr>
          <w:rFonts w:ascii="Consolas" w:hAnsi="Consolas" w:cs="Consolas"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Cs/>
          <w:sz w:val="22"/>
          <w:szCs w:val="22"/>
        </w:rPr>
        <w:t>: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bCs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ab/>
      </w:r>
      <w:r w:rsidRPr="0063122E">
        <w:rPr>
          <w:rFonts w:ascii="Consolas" w:hAnsi="Consolas" w:cs="Consolas"/>
          <w:b w:val="0"/>
          <w:bCs/>
          <w:sz w:val="22"/>
          <w:szCs w:val="22"/>
        </w:rPr>
        <w:t xml:space="preserve">A Contratada deverá fornecer os uniformes e </w:t>
      </w:r>
      <w:r w:rsidR="00B23B36" w:rsidRPr="0063122E">
        <w:rPr>
          <w:rFonts w:ascii="Consolas" w:hAnsi="Consolas" w:cs="Consolas"/>
          <w:b w:val="0"/>
          <w:bCs/>
          <w:sz w:val="22"/>
          <w:szCs w:val="22"/>
        </w:rPr>
        <w:t xml:space="preserve">os </w:t>
      </w:r>
      <w:r w:rsidRPr="0063122E">
        <w:rPr>
          <w:rFonts w:ascii="Consolas" w:hAnsi="Consolas" w:cs="Consolas"/>
          <w:b w:val="0"/>
          <w:bCs/>
          <w:sz w:val="22"/>
          <w:szCs w:val="22"/>
        </w:rPr>
        <w:t xml:space="preserve">equipamentos necessários à execução dos serviços em número mínimo de 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1 (um) conjunto </w:t>
      </w:r>
      <w:r w:rsidR="009A1820" w:rsidRPr="0063122E">
        <w:rPr>
          <w:rFonts w:ascii="Consolas" w:hAnsi="Consolas" w:cs="Consolas"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b w:val="0"/>
          <w:bCs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sz w:val="22"/>
          <w:szCs w:val="22"/>
        </w:rPr>
      </w:pPr>
      <w:r w:rsidRPr="0063122E">
        <w:rPr>
          <w:rFonts w:ascii="Consolas" w:hAnsi="Consolas" w:cs="Consolas"/>
          <w:b w:val="0"/>
          <w:sz w:val="22"/>
          <w:szCs w:val="22"/>
        </w:rPr>
        <w:t>-</w:t>
      </w:r>
      <w:r w:rsidRPr="0063122E">
        <w:rPr>
          <w:rFonts w:ascii="Consolas" w:hAnsi="Consolas" w:cs="Consolas"/>
          <w:b w:val="0"/>
          <w:sz w:val="22"/>
          <w:szCs w:val="22"/>
        </w:rPr>
        <w:tab/>
      </w: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>2 (duas) calças comprid</w:t>
      </w:r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 xml:space="preserve">as em tecido tipo Oxford, 100% Poliéster, dois bolsos frontais, tipo faca, dois bolsos traseiros, tipo embutido, botões nos bolsos traseiros, cós </w:t>
      </w:r>
      <w:proofErr w:type="spellStart"/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>entretelado</w:t>
      </w:r>
      <w:proofErr w:type="spellEnd"/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>, forrados com oito passadores, fechamento com zíper;</w:t>
      </w:r>
    </w:p>
    <w:p w:rsidR="00EC0502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ab/>
        <w:t>5 (cinco) camisas sociais, manga longa</w:t>
      </w:r>
      <w:r w:rsidR="00386DAD"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 xml:space="preserve">, tecido tipo </w:t>
      </w:r>
      <w:proofErr w:type="spellStart"/>
      <w:r w:rsidR="00386DAD"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>Grafil-Santista</w:t>
      </w:r>
      <w:proofErr w:type="spellEnd"/>
      <w:r w:rsidR="00386DAD"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>;</w:t>
      </w:r>
    </w:p>
    <w:p w:rsidR="00EC0502" w:rsidRPr="0063122E" w:rsidRDefault="00EC0502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ab/>
      </w:r>
      <w:r w:rsidRPr="0063122E">
        <w:rPr>
          <w:rFonts w:ascii="Consolas" w:hAnsi="Consolas" w:cs="Consolas"/>
          <w:b w:val="0"/>
          <w:sz w:val="22"/>
          <w:szCs w:val="22"/>
          <w:shd w:val="clear" w:color="auto" w:fill="FFFFFF"/>
        </w:rPr>
        <w:t>1 (um) blazer/paletó (modelo feminino ou masculino) em tecido tipo Oxford;</w:t>
      </w:r>
      <w:r w:rsidR="00644FFD" w:rsidRPr="0063122E">
        <w:rPr>
          <w:rFonts w:ascii="Consolas" w:hAnsi="Consolas" w:cs="Consolas"/>
          <w:b w:val="0"/>
          <w:sz w:val="22"/>
          <w:szCs w:val="22"/>
          <w:shd w:val="clear" w:color="auto" w:fill="FFFFFF"/>
        </w:rPr>
        <w:t xml:space="preserve"> 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color w:val="000000"/>
          <w:sz w:val="22"/>
          <w:szCs w:val="22"/>
        </w:rPr>
      </w:pP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>-</w:t>
      </w: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ab/>
        <w:t>1 (uma) grava</w:t>
      </w:r>
      <w:r w:rsidR="00386DAD" w:rsidRPr="0063122E">
        <w:rPr>
          <w:rFonts w:ascii="Consolas" w:hAnsi="Consolas" w:cs="Consolas"/>
          <w:b w:val="0"/>
          <w:color w:val="000000"/>
          <w:sz w:val="22"/>
          <w:szCs w:val="22"/>
        </w:rPr>
        <w:t>ta social em tecido poliéster;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ab/>
        <w:t xml:space="preserve">1 (um) par de sapatos social masculino (com cadarço) ou feminino (sem cadarço) </w:t>
      </w:r>
      <w:r w:rsidR="00FE5386"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>de couro</w:t>
      </w:r>
      <w:r w:rsidRPr="0063122E">
        <w:rPr>
          <w:rFonts w:ascii="Consolas" w:hAnsi="Consolas" w:cs="Consolas"/>
          <w:b w:val="0"/>
          <w:color w:val="000000"/>
          <w:sz w:val="22"/>
          <w:szCs w:val="22"/>
          <w:shd w:val="clear" w:color="auto" w:fill="FFFFFF"/>
        </w:rPr>
        <w:t xml:space="preserve"> preto.</w:t>
      </w:r>
    </w:p>
    <w:p w:rsidR="00730521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Cs/>
          <w:color w:val="000000"/>
          <w:sz w:val="22"/>
          <w:szCs w:val="22"/>
        </w:rPr>
      </w:pPr>
      <w:r w:rsidRPr="0063122E">
        <w:rPr>
          <w:rFonts w:ascii="Consolas" w:hAnsi="Consolas" w:cs="Consolas"/>
          <w:bCs/>
          <w:color w:val="000000"/>
          <w:sz w:val="22"/>
          <w:szCs w:val="22"/>
        </w:rPr>
        <w:t>21.5.</w:t>
      </w:r>
      <w:r w:rsidRPr="0063122E">
        <w:rPr>
          <w:rFonts w:ascii="Consolas" w:hAnsi="Consolas" w:cs="Consolas"/>
          <w:bCs/>
          <w:color w:val="000000"/>
          <w:sz w:val="22"/>
          <w:szCs w:val="22"/>
        </w:rPr>
        <w:tab/>
        <w:t>QUALIFICAÇÃO MÍNIMA EXIGIDA:</w:t>
      </w:r>
    </w:p>
    <w:p w:rsidR="00386DAD" w:rsidRPr="0063122E" w:rsidRDefault="00730521" w:rsidP="00485B9C">
      <w:pPr>
        <w:pStyle w:val="WW-Ttulo"/>
        <w:spacing w:before="120" w:after="120" w:line="276" w:lineRule="auto"/>
        <w:jc w:val="both"/>
        <w:rPr>
          <w:rFonts w:ascii="Consolas" w:hAnsi="Consolas" w:cs="Consolas"/>
          <w:b w:val="0"/>
          <w:color w:val="000000"/>
          <w:sz w:val="22"/>
          <w:szCs w:val="22"/>
        </w:rPr>
      </w:pP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ab/>
        <w:t>Os profissionais deverão comprovar</w:t>
      </w:r>
      <w:r w:rsidR="00386DAD" w:rsidRPr="0063122E">
        <w:rPr>
          <w:rFonts w:ascii="Consolas" w:hAnsi="Consolas" w:cs="Consolas"/>
          <w:b w:val="0"/>
          <w:color w:val="000000"/>
          <w:sz w:val="22"/>
          <w:szCs w:val="22"/>
        </w:rPr>
        <w:t>, cumulativamente</w:t>
      </w: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 xml:space="preserve">: </w:t>
      </w:r>
    </w:p>
    <w:p w:rsidR="00386DAD" w:rsidRPr="0063122E" w:rsidRDefault="00730521" w:rsidP="00485B9C">
      <w:pPr>
        <w:pStyle w:val="WW-Ttulo"/>
        <w:spacing w:before="120" w:after="120" w:line="276" w:lineRule="auto"/>
        <w:ind w:firstLine="709"/>
        <w:jc w:val="both"/>
        <w:rPr>
          <w:rFonts w:ascii="Consolas" w:hAnsi="Consolas" w:cs="Consolas"/>
          <w:b w:val="0"/>
          <w:color w:val="000000"/>
          <w:sz w:val="22"/>
          <w:szCs w:val="22"/>
        </w:rPr>
      </w:pP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 xml:space="preserve">a) </w:t>
      </w:r>
      <w:r w:rsidRPr="0063122E">
        <w:rPr>
          <w:rFonts w:ascii="Consolas" w:hAnsi="Consolas" w:cs="Consolas"/>
          <w:b w:val="0"/>
          <w:bCs/>
          <w:color w:val="000000"/>
          <w:sz w:val="22"/>
          <w:szCs w:val="22"/>
        </w:rPr>
        <w:t>conclusão do ensino médio</w:t>
      </w: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 xml:space="preserve">; </w:t>
      </w:r>
    </w:p>
    <w:p w:rsidR="00386DAD" w:rsidRPr="0063122E" w:rsidRDefault="00730521" w:rsidP="00485B9C">
      <w:pPr>
        <w:pStyle w:val="WW-Ttulo"/>
        <w:spacing w:before="120" w:after="120" w:line="276" w:lineRule="auto"/>
        <w:ind w:firstLine="709"/>
        <w:jc w:val="both"/>
        <w:rPr>
          <w:rFonts w:ascii="Consolas" w:hAnsi="Consolas" w:cs="Consolas"/>
          <w:b w:val="0"/>
          <w:color w:val="000000"/>
          <w:sz w:val="22"/>
          <w:szCs w:val="22"/>
        </w:rPr>
      </w:pP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 xml:space="preserve">b) experiência profissional mínima de 6 (seis) meses na atividade a ser desempenhada; </w:t>
      </w:r>
    </w:p>
    <w:p w:rsidR="00730521" w:rsidRPr="0063122E" w:rsidRDefault="00730521" w:rsidP="00485B9C">
      <w:pPr>
        <w:pStyle w:val="WW-Ttulo"/>
        <w:spacing w:before="120" w:after="120" w:line="276" w:lineRule="auto"/>
        <w:ind w:firstLine="709"/>
        <w:jc w:val="both"/>
        <w:rPr>
          <w:rFonts w:ascii="Consolas" w:hAnsi="Consolas" w:cs="Consolas"/>
          <w:color w:val="000000"/>
          <w:sz w:val="22"/>
          <w:szCs w:val="22"/>
        </w:rPr>
      </w:pP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 xml:space="preserve">c) autorização para condução de veículos (Carteira Nacional de Habilitação – CNH </w:t>
      </w:r>
      <w:r w:rsidRPr="00046489">
        <w:rPr>
          <w:rFonts w:ascii="Consolas" w:hAnsi="Consolas" w:cs="Consolas"/>
          <w:color w:val="000000"/>
          <w:sz w:val="22"/>
          <w:szCs w:val="22"/>
          <w:u w:val="single"/>
        </w:rPr>
        <w:t>definitiva</w:t>
      </w: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>) na categoria “D”</w:t>
      </w:r>
      <w:r w:rsidR="00F85F59">
        <w:rPr>
          <w:rFonts w:ascii="Consolas" w:hAnsi="Consolas" w:cs="Consolas"/>
          <w:b w:val="0"/>
          <w:color w:val="000000"/>
          <w:sz w:val="22"/>
          <w:szCs w:val="22"/>
        </w:rPr>
        <w:t xml:space="preserve">, cuja cópia deverá ser encaminhada pela Contratada à Contratante, no prazo de cinco dias da data de </w:t>
      </w:r>
      <w:r w:rsidR="003D074F">
        <w:rPr>
          <w:rFonts w:ascii="Consolas" w:hAnsi="Consolas" w:cs="Consolas"/>
          <w:b w:val="0"/>
          <w:color w:val="000000"/>
          <w:sz w:val="22"/>
          <w:szCs w:val="22"/>
        </w:rPr>
        <w:t>disponibilização</w:t>
      </w:r>
      <w:r w:rsidR="00485B9C">
        <w:rPr>
          <w:rFonts w:ascii="Consolas" w:hAnsi="Consolas" w:cs="Consolas"/>
          <w:b w:val="0"/>
          <w:color w:val="000000"/>
          <w:sz w:val="22"/>
          <w:szCs w:val="22"/>
        </w:rPr>
        <w:t xml:space="preserve"> do empregado</w:t>
      </w:r>
      <w:r w:rsidRPr="0063122E">
        <w:rPr>
          <w:rFonts w:ascii="Consolas" w:hAnsi="Consolas" w:cs="Consolas"/>
          <w:b w:val="0"/>
          <w:color w:val="000000"/>
          <w:sz w:val="22"/>
          <w:szCs w:val="22"/>
        </w:rPr>
        <w:t>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22 – OPERADOR DE MÁQUINA REPROGRÁFICA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22.1.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Operador de Máquina Reprográfica</w:t>
      </w:r>
      <w:r w:rsidR="004417A4"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22.2.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operar máquinas multifuncionais e de grande porte para reprodução de documentos;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providenciar a encadernação das cópias produzidas, quando for o caso;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organizar os materiais utilizados em suas tarefas e manter organizado 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devolver os documentos matrizes no mesmo padrão de organização em que foram recebidos;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conservação e guarda dos materiais e dos equipamentos a sua disposição;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22.3.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22.4.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9A1820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3 (três)</w:t>
      </w:r>
      <w:r w:rsidR="00292527" w:rsidRPr="0063122E">
        <w:rPr>
          <w:rFonts w:ascii="Consolas" w:hAnsi="Consolas" w:cs="Consolas"/>
          <w:sz w:val="22"/>
          <w:szCs w:val="22"/>
        </w:rPr>
        <w:t xml:space="preserve"> camisas</w:t>
      </w:r>
      <w:r w:rsidRPr="0063122E">
        <w:rPr>
          <w:rFonts w:ascii="Consolas" w:hAnsi="Consolas" w:cs="Consolas"/>
          <w:sz w:val="22"/>
          <w:szCs w:val="22"/>
        </w:rPr>
        <w:t xml:space="preserve"> </w:t>
      </w:r>
      <w:r w:rsidR="003601C3" w:rsidRPr="0063122E">
        <w:rPr>
          <w:rFonts w:ascii="Consolas" w:hAnsi="Consolas" w:cs="Consolas"/>
          <w:sz w:val="22"/>
          <w:szCs w:val="22"/>
        </w:rPr>
        <w:t>polo em malha de algodão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 com elástico.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22.5. QUALIFICAÇÃO MÍNIMA EXIGIDA:</w:t>
      </w:r>
    </w:p>
    <w:p w:rsidR="00194100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194100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 xml:space="preserve">conclusão do ensino médio; </w:t>
      </w:r>
    </w:p>
    <w:p w:rsidR="00194100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b) conclusão de curso de noções básicas de informática;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c) experiência profissional mínima de 6 (seis) meses na atividade a ser desempenhada 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23 – PEDREIRO</w:t>
      </w:r>
    </w:p>
    <w:p w:rsidR="00730521" w:rsidRPr="0063122E" w:rsidRDefault="00730521" w:rsidP="00485B9C">
      <w:pPr>
        <w:pStyle w:val="Textbody"/>
        <w:tabs>
          <w:tab w:val="left" w:pos="600"/>
        </w:tabs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194100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23.1.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Pedreiro</w:t>
      </w:r>
      <w:r w:rsidR="00194100"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23.2.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interpretar e executar projetos de engenharia de menor complexidade;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demolições de alvenaria e peças estruturais, cortar alvenaria e piso, bem como retirar o entulho proveniente de suas atividades, mantendo limpo o local;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dosar a mistura de cimento, areia, pedra, água e outros produtos para obter argamass</w:t>
      </w:r>
      <w:r w:rsidR="00194100" w:rsidRPr="0063122E">
        <w:rPr>
          <w:rFonts w:ascii="Consolas" w:hAnsi="Consolas" w:cs="Consolas"/>
          <w:sz w:val="22"/>
          <w:szCs w:val="22"/>
        </w:rPr>
        <w:t>as e outros materiais necessário</w:t>
      </w:r>
      <w:r w:rsidRPr="0063122E">
        <w:rPr>
          <w:rFonts w:ascii="Consolas" w:hAnsi="Consolas" w:cs="Consolas"/>
          <w:sz w:val="22"/>
          <w:szCs w:val="22"/>
        </w:rPr>
        <w:t>s à execução das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o nível e o prumo das obras em geral;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construir fundações e estruturas de alvenaria;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executar pequenas alvenarias e revestimentos diversos, bem como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contrapisos,</w:t>
      </w:r>
      <w:r w:rsidRPr="0063122E">
        <w:rPr>
          <w:rFonts w:ascii="Consolas" w:hAnsi="Consolas" w:cs="Consolas"/>
          <w:sz w:val="22"/>
          <w:szCs w:val="22"/>
        </w:rPr>
        <w:t xml:space="preserve"> passeios e outros serviços com argamassa;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executar tarefas relacionadas à manutenção </w:t>
      </w:r>
      <w:proofErr w:type="gramStart"/>
      <w:r w:rsidRPr="0063122E">
        <w:rPr>
          <w:rFonts w:ascii="Consolas" w:hAnsi="Consolas" w:cs="Consolas"/>
          <w:sz w:val="22"/>
          <w:szCs w:val="22"/>
        </w:rPr>
        <w:t>preventiva/corretiva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em alvenaria, realizar reparos e reformar obras, tais como paredes e alvenaria, revestimentos </w:t>
      </w:r>
      <w:proofErr w:type="spellStart"/>
      <w:r w:rsidRPr="0063122E">
        <w:rPr>
          <w:rFonts w:ascii="Consolas" w:hAnsi="Consolas" w:cs="Consolas"/>
          <w:sz w:val="22"/>
          <w:szCs w:val="22"/>
        </w:rPr>
        <w:t>argamassados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 (</w:t>
      </w:r>
      <w:proofErr w:type="spellStart"/>
      <w:r w:rsidRPr="0063122E">
        <w:rPr>
          <w:rFonts w:ascii="Consolas" w:hAnsi="Consolas" w:cs="Consolas"/>
          <w:sz w:val="22"/>
          <w:szCs w:val="22"/>
        </w:rPr>
        <w:t>chapisco</w:t>
      </w:r>
      <w:proofErr w:type="spellEnd"/>
      <w:r w:rsidRPr="0063122E">
        <w:rPr>
          <w:rFonts w:ascii="Consolas" w:hAnsi="Consolas" w:cs="Consolas"/>
          <w:sz w:val="22"/>
          <w:szCs w:val="22"/>
        </w:rPr>
        <w:t>, emboço e reboco), revestimentos cerâmicos (azulejos) etc.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realizar preparação e </w:t>
      </w:r>
      <w:proofErr w:type="spellStart"/>
      <w:r w:rsidRPr="0063122E">
        <w:rPr>
          <w:rFonts w:ascii="Consolas" w:hAnsi="Consolas" w:cs="Consolas"/>
          <w:sz w:val="22"/>
          <w:szCs w:val="22"/>
        </w:rPr>
        <w:t>concretagem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 de estruturas e fundações de concreto armado,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contrapisos, reg</w:t>
      </w:r>
      <w:r w:rsidRPr="0063122E">
        <w:rPr>
          <w:rFonts w:ascii="Consolas" w:hAnsi="Consolas" w:cs="Consolas"/>
          <w:sz w:val="22"/>
          <w:szCs w:val="22"/>
        </w:rPr>
        <w:t xml:space="preserve">ularizações de pisos para impermeabilização de lajes, pisos cerâmicos, </w:t>
      </w:r>
      <w:proofErr w:type="spellStart"/>
      <w:r w:rsidRPr="0063122E">
        <w:rPr>
          <w:rFonts w:ascii="Consolas" w:hAnsi="Consolas" w:cs="Consolas"/>
          <w:sz w:val="22"/>
          <w:szCs w:val="22"/>
        </w:rPr>
        <w:t>vinílicos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 e cimentados, caixas de inspeção em alvenaria, muros de arrimo </w:t>
      </w:r>
      <w:proofErr w:type="spellStart"/>
      <w:r w:rsidRPr="0063122E">
        <w:rPr>
          <w:rFonts w:ascii="Consolas" w:hAnsi="Consolas" w:cs="Consolas"/>
          <w:sz w:val="22"/>
          <w:szCs w:val="22"/>
        </w:rPr>
        <w:t>etc</w:t>
      </w:r>
      <w:proofErr w:type="spell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dar orientação de trabalho ao pessoal auxiliar;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guarda, manutenção, conservação e limpeza das ferramentas e materiais, bem como dos locais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segurança individual e coletiva, utilizando equipamentos próprios para a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providenciar o descarte de resíduos materiais produzidos no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23.3.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 xml:space="preserve">, e deverá ser dividida em dois turnos, a serem definidos </w:t>
      </w:r>
      <w:r w:rsidRPr="0063122E">
        <w:rPr>
          <w:rFonts w:ascii="Consolas" w:hAnsi="Consolas" w:cs="Consolas"/>
          <w:sz w:val="22"/>
          <w:szCs w:val="22"/>
        </w:rPr>
        <w:lastRenderedPageBreak/>
        <w:t>pela Contratante, com um intervalo para almoço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23.4.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9A1820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</w:t>
      </w:r>
      <w:r w:rsidR="00194100" w:rsidRPr="0063122E">
        <w:rPr>
          <w:rFonts w:ascii="Consolas" w:hAnsi="Consolas" w:cs="Consolas"/>
          <w:sz w:val="22"/>
          <w:szCs w:val="22"/>
        </w:rPr>
        <w:t>posição básica descrita abaixo:</w:t>
      </w:r>
    </w:p>
    <w:p w:rsidR="00730521" w:rsidRPr="0063122E" w:rsidRDefault="00194100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730521" w:rsidRPr="0063122E">
        <w:rPr>
          <w:rFonts w:ascii="Consolas" w:hAnsi="Consolas" w:cs="Consolas"/>
          <w:sz w:val="22"/>
          <w:szCs w:val="22"/>
        </w:rPr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="009561B9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="009561B9">
        <w:rPr>
          <w:rFonts w:ascii="Consolas" w:hAnsi="Consolas" w:cs="Consolas"/>
          <w:sz w:val="22"/>
          <w:szCs w:val="22"/>
        </w:rPr>
        <w:t xml:space="preserve"> PV.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</w:t>
      </w:r>
      <w:r w:rsidR="009561B9">
        <w:rPr>
          <w:rFonts w:ascii="Consolas" w:hAnsi="Consolas" w:cs="Consolas"/>
          <w:sz w:val="22"/>
          <w:szCs w:val="22"/>
        </w:rPr>
        <w:t>ico e biqueira em polipropileno</w:t>
      </w:r>
      <w:proofErr w:type="gramEnd"/>
      <w:r w:rsidR="009561B9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, com a inscrição “MANUTENÇÃO” im</w:t>
      </w:r>
      <w:r w:rsidR="009561B9">
        <w:rPr>
          <w:rFonts w:ascii="Consolas" w:hAnsi="Consolas" w:cs="Consolas"/>
          <w:sz w:val="22"/>
          <w:szCs w:val="22"/>
        </w:rPr>
        <w:t>pressa em serigrafia nas costas.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pares de luvas em </w:t>
      </w:r>
      <w:r w:rsidR="005557A9" w:rsidRPr="0063122E">
        <w:rPr>
          <w:rFonts w:ascii="Consolas" w:hAnsi="Consolas" w:cs="Consolas"/>
          <w:sz w:val="22"/>
          <w:szCs w:val="22"/>
        </w:rPr>
        <w:t>látex</w:t>
      </w:r>
      <w:r w:rsidR="009561B9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color w:val="000000"/>
          <w:sz w:val="22"/>
          <w:szCs w:val="22"/>
        </w:rPr>
      </w:pPr>
      <w:r w:rsidRPr="0063122E">
        <w:rPr>
          <w:rFonts w:ascii="Consolas" w:hAnsi="Consolas" w:cs="Consolas"/>
          <w:color w:val="000000"/>
          <w:sz w:val="22"/>
          <w:szCs w:val="22"/>
        </w:rPr>
        <w:t>-</w:t>
      </w:r>
      <w:r w:rsidRPr="0063122E">
        <w:rPr>
          <w:rFonts w:ascii="Consolas" w:hAnsi="Consolas" w:cs="Consolas"/>
          <w:color w:val="000000"/>
          <w:sz w:val="22"/>
          <w:szCs w:val="22"/>
        </w:rPr>
        <w:tab/>
        <w:t>10 (d</w:t>
      </w:r>
      <w:r w:rsidR="009561B9">
        <w:rPr>
          <w:rFonts w:ascii="Consolas" w:hAnsi="Consolas" w:cs="Consolas"/>
          <w:color w:val="000000"/>
          <w:sz w:val="22"/>
          <w:szCs w:val="22"/>
        </w:rPr>
        <w:t>ez) máscaras respiradoras PFF2.</w:t>
      </w:r>
    </w:p>
    <w:p w:rsidR="005557A9" w:rsidRPr="0063122E" w:rsidRDefault="005557A9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color w:val="000000"/>
          <w:sz w:val="22"/>
          <w:szCs w:val="22"/>
        </w:rPr>
        <w:t>-</w:t>
      </w:r>
      <w:r w:rsidRPr="0063122E">
        <w:rPr>
          <w:rFonts w:ascii="Consolas" w:hAnsi="Consolas" w:cs="Consolas"/>
          <w:color w:val="000000"/>
          <w:sz w:val="22"/>
          <w:szCs w:val="22"/>
        </w:rPr>
        <w:tab/>
      </w:r>
      <w:r w:rsidR="003D4089">
        <w:rPr>
          <w:rFonts w:ascii="Consolas" w:hAnsi="Consolas" w:cs="Consolas"/>
          <w:color w:val="000000"/>
          <w:sz w:val="22"/>
          <w:szCs w:val="22"/>
        </w:rPr>
        <w:t>3</w:t>
      </w:r>
      <w:r w:rsidR="003D4089" w:rsidRPr="0063122E">
        <w:rPr>
          <w:rFonts w:ascii="Consolas" w:hAnsi="Consolas" w:cs="Consolas"/>
          <w:sz w:val="22"/>
          <w:szCs w:val="22"/>
        </w:rPr>
        <w:t xml:space="preserve"> (seis)</w:t>
      </w:r>
      <w:r w:rsidR="003D4089">
        <w:rPr>
          <w:rFonts w:ascii="Consolas" w:hAnsi="Consolas" w:cs="Consolas"/>
          <w:sz w:val="22"/>
          <w:szCs w:val="22"/>
        </w:rPr>
        <w:t xml:space="preserve"> potes de</w:t>
      </w:r>
      <w:r w:rsidR="003D4089" w:rsidRPr="0063122E">
        <w:rPr>
          <w:rFonts w:ascii="Consolas" w:hAnsi="Consolas" w:cs="Consolas"/>
          <w:sz w:val="22"/>
          <w:szCs w:val="22"/>
        </w:rPr>
        <w:t xml:space="preserve"> cremes</w:t>
      </w:r>
      <w:r w:rsidR="003D4089">
        <w:rPr>
          <w:rFonts w:ascii="Consolas" w:hAnsi="Consolas" w:cs="Consolas"/>
          <w:sz w:val="22"/>
          <w:szCs w:val="22"/>
        </w:rPr>
        <w:t xml:space="preserve"> de 200g cada um,</w:t>
      </w:r>
      <w:r w:rsidR="003D4089" w:rsidRPr="0063122E">
        <w:rPr>
          <w:rFonts w:ascii="Consolas" w:hAnsi="Consolas" w:cs="Consolas"/>
          <w:sz w:val="22"/>
          <w:szCs w:val="22"/>
        </w:rPr>
        <w:t xml:space="preserve"> protetores dos membros superiores (Grupo 3)</w:t>
      </w:r>
      <w:r w:rsidR="003D4089">
        <w:rPr>
          <w:rFonts w:ascii="Consolas" w:hAnsi="Consolas" w:cs="Consolas"/>
          <w:sz w:val="22"/>
          <w:szCs w:val="22"/>
        </w:rPr>
        <w:t>,</w:t>
      </w:r>
      <w:r w:rsidR="003D4089" w:rsidRPr="0063122E">
        <w:rPr>
          <w:rFonts w:ascii="Consolas" w:hAnsi="Consolas" w:cs="Consolas"/>
          <w:sz w:val="22"/>
          <w:szCs w:val="22"/>
        </w:rPr>
        <w:t xml:space="preserve"> para a</w:t>
      </w:r>
      <w:r w:rsidR="003D4089">
        <w:rPr>
          <w:rFonts w:ascii="Consolas" w:hAnsi="Consolas" w:cs="Consolas"/>
          <w:sz w:val="22"/>
          <w:szCs w:val="22"/>
        </w:rPr>
        <w:t xml:space="preserve"> proteção da</w:t>
      </w:r>
      <w:r w:rsidR="003D4089" w:rsidRPr="0063122E">
        <w:rPr>
          <w:rFonts w:ascii="Consolas" w:hAnsi="Consolas" w:cs="Consolas"/>
          <w:sz w:val="22"/>
          <w:szCs w:val="22"/>
        </w:rPr>
        <w:t xml:space="preserve"> pele</w:t>
      </w:r>
      <w:r w:rsidR="003D4089">
        <w:rPr>
          <w:rFonts w:ascii="Consolas" w:hAnsi="Consolas" w:cs="Consolas"/>
          <w:sz w:val="22"/>
          <w:szCs w:val="22"/>
        </w:rPr>
        <w:t xml:space="preserve"> contra ataques de produtos químicos tais como tintas, óleos, solventes, benzinas, acetonas, gasolina, querosene, etc.,</w:t>
      </w:r>
      <w:r w:rsidR="003D4089" w:rsidRPr="0063122E">
        <w:rPr>
          <w:rFonts w:ascii="Consolas" w:hAnsi="Consolas" w:cs="Consolas"/>
          <w:sz w:val="22"/>
          <w:szCs w:val="22"/>
        </w:rPr>
        <w:t xml:space="preserve"> hidrossolúvel e </w:t>
      </w:r>
      <w:r w:rsidR="003D4089">
        <w:rPr>
          <w:rFonts w:ascii="Consolas" w:hAnsi="Consolas" w:cs="Consolas"/>
          <w:sz w:val="22"/>
          <w:szCs w:val="22"/>
        </w:rPr>
        <w:t>resistente a óleos</w:t>
      </w:r>
      <w:r w:rsidR="003D4089"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de segurança ampla visão.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23.5.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5844DE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5844DE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 xml:space="preserve">conclusão da 4ª série do ensino fundamental;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b) experiência profissional mínima de 6 (seis) meses na atividade a ser desempenhada 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24 – PINTOR</w:t>
      </w:r>
    </w:p>
    <w:p w:rsidR="00730521" w:rsidRPr="0063122E" w:rsidRDefault="00730521" w:rsidP="00485B9C">
      <w:pPr>
        <w:pStyle w:val="Textbody"/>
        <w:tabs>
          <w:tab w:val="left" w:pos="600"/>
        </w:tabs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5844DE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24.1. OBJETO: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Pintor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5844DE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24.2. </w:t>
      </w:r>
      <w:r w:rsidR="00730521" w:rsidRPr="0063122E">
        <w:rPr>
          <w:rFonts w:ascii="Consolas" w:hAnsi="Consolas" w:cs="Consolas"/>
          <w:b/>
          <w:bCs/>
          <w:sz w:val="22"/>
          <w:szCs w:val="22"/>
        </w:rPr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analisar e preparar as superfícies a serem pintadas;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 os materiais e equipamentos a serem utilizados nos diversos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calcular a quantidade de materiais para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preparar tintas, massas, pigmentos e solventes, misturando-os nas quantidades adequadas;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providenciar protetores adequados aos locais de execução de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efetuar pintura à mão, revólver ou com outras técnicas;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pintar superfícies externas e internas de edifícios e outras obras civis, executando as etapas de </w:t>
      </w:r>
      <w:proofErr w:type="spellStart"/>
      <w:r w:rsidRPr="0063122E">
        <w:rPr>
          <w:rFonts w:ascii="Consolas" w:hAnsi="Consolas" w:cs="Consolas"/>
          <w:sz w:val="22"/>
          <w:szCs w:val="22"/>
        </w:rPr>
        <w:t>lixamento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, </w:t>
      </w:r>
      <w:proofErr w:type="spellStart"/>
      <w:r w:rsidRPr="0063122E">
        <w:rPr>
          <w:rFonts w:ascii="Consolas" w:hAnsi="Consolas" w:cs="Consolas"/>
          <w:sz w:val="22"/>
          <w:szCs w:val="22"/>
        </w:rPr>
        <w:t>emassamento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 e cobertura com uma ou várias demãos de tinta;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dar polimento e retocar superfícies pintadas;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dar orientação de trabalho ao pessoal auxiliar;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segurança individual e coletiva, utilizando equipamentos de proteção apropriados;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preparar e instalar cartazes/placas de advertência nos locais de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guarda, manutenção, conservação e limpeza das ferramentas e materiais, bem como dos locais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providenciar o descarte de resíduos materiais produzidos no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24.3.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almoço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24.4.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</w:t>
      </w:r>
      <w:r w:rsidR="006A0720">
        <w:rPr>
          <w:rFonts w:ascii="Consolas" w:hAnsi="Consolas" w:cs="Consolas"/>
          <w:b/>
          <w:bCs/>
          <w:sz w:val="22"/>
          <w:szCs w:val="22"/>
        </w:rPr>
        <w:t>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9A1820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 xml:space="preserve">, conforme composição básica descrita abaixo: 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="005C39A1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="005C39A1">
        <w:rPr>
          <w:rFonts w:ascii="Consolas" w:hAnsi="Consolas" w:cs="Consolas"/>
          <w:sz w:val="22"/>
          <w:szCs w:val="22"/>
        </w:rPr>
        <w:t xml:space="preserve"> PV.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</w:t>
      </w:r>
      <w:r w:rsidR="005C39A1">
        <w:rPr>
          <w:rFonts w:ascii="Consolas" w:hAnsi="Consolas" w:cs="Consolas"/>
          <w:sz w:val="22"/>
          <w:szCs w:val="22"/>
        </w:rPr>
        <w:t>ico e biqueira em polipropileno</w:t>
      </w:r>
      <w:proofErr w:type="gramEnd"/>
      <w:r w:rsidR="005C39A1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, com a inscrição “MANUTENÇÃO” im</w:t>
      </w:r>
      <w:r w:rsidR="005C39A1">
        <w:rPr>
          <w:rFonts w:ascii="Consolas" w:hAnsi="Consolas" w:cs="Consolas"/>
          <w:sz w:val="22"/>
          <w:szCs w:val="22"/>
        </w:rPr>
        <w:t>pressa em serigrafia nas costas.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</w:t>
      </w:r>
      <w:r w:rsidR="005C39A1">
        <w:rPr>
          <w:rFonts w:ascii="Consolas" w:hAnsi="Consolas" w:cs="Consolas"/>
          <w:sz w:val="22"/>
          <w:szCs w:val="22"/>
        </w:rPr>
        <w:t>dois) pares de luvas em vaqueta.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10 (dez)</w:t>
      </w:r>
      <w:r w:rsidR="005C39A1">
        <w:rPr>
          <w:rFonts w:ascii="Consolas" w:hAnsi="Consolas" w:cs="Consolas"/>
          <w:sz w:val="22"/>
          <w:szCs w:val="22"/>
        </w:rPr>
        <w:t xml:space="preserve"> máscaras respiradoras PFF2.</w:t>
      </w:r>
    </w:p>
    <w:p w:rsidR="00730521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 xml:space="preserve">1 (um) </w:t>
      </w:r>
      <w:r w:rsidR="005C39A1">
        <w:rPr>
          <w:rFonts w:ascii="Consolas" w:hAnsi="Consolas" w:cs="Consolas"/>
          <w:sz w:val="22"/>
          <w:szCs w:val="22"/>
        </w:rPr>
        <w:t>óculos</w:t>
      </w:r>
      <w:proofErr w:type="gramEnd"/>
      <w:r w:rsidR="005C39A1">
        <w:rPr>
          <w:rFonts w:ascii="Consolas" w:hAnsi="Consolas" w:cs="Consolas"/>
          <w:sz w:val="22"/>
          <w:szCs w:val="22"/>
        </w:rPr>
        <w:t xml:space="preserve"> de segurança ampla visão.</w:t>
      </w:r>
    </w:p>
    <w:p w:rsidR="005C39A1" w:rsidRPr="0063122E" w:rsidRDefault="005C39A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</w:r>
      <w:r w:rsidR="00141EB2">
        <w:rPr>
          <w:rFonts w:ascii="Consolas" w:hAnsi="Consolas" w:cs="Consolas"/>
          <w:sz w:val="22"/>
          <w:szCs w:val="22"/>
        </w:rPr>
        <w:t>3</w:t>
      </w:r>
      <w:r w:rsidRPr="0063122E">
        <w:rPr>
          <w:rFonts w:ascii="Consolas" w:hAnsi="Consolas" w:cs="Consolas"/>
          <w:sz w:val="22"/>
          <w:szCs w:val="22"/>
        </w:rPr>
        <w:t xml:space="preserve"> (</w:t>
      </w:r>
      <w:r w:rsidR="00141EB2">
        <w:rPr>
          <w:rFonts w:ascii="Consolas" w:hAnsi="Consolas" w:cs="Consolas"/>
          <w:sz w:val="22"/>
          <w:szCs w:val="22"/>
        </w:rPr>
        <w:t>três</w:t>
      </w:r>
      <w:r w:rsidRPr="0063122E">
        <w:rPr>
          <w:rFonts w:ascii="Consolas" w:hAnsi="Consolas" w:cs="Consolas"/>
          <w:sz w:val="22"/>
          <w:szCs w:val="22"/>
        </w:rPr>
        <w:t>)</w:t>
      </w:r>
      <w:r>
        <w:rPr>
          <w:rFonts w:ascii="Consolas" w:hAnsi="Consolas" w:cs="Consolas"/>
          <w:sz w:val="22"/>
          <w:szCs w:val="22"/>
        </w:rPr>
        <w:t xml:space="preserve"> potes de</w:t>
      </w:r>
      <w:r w:rsidRPr="0063122E">
        <w:rPr>
          <w:rFonts w:ascii="Consolas" w:hAnsi="Consolas" w:cs="Consolas"/>
          <w:sz w:val="22"/>
          <w:szCs w:val="22"/>
        </w:rPr>
        <w:t xml:space="preserve"> creme</w:t>
      </w:r>
      <w:r>
        <w:rPr>
          <w:rFonts w:ascii="Consolas" w:hAnsi="Consolas" w:cs="Consolas"/>
          <w:sz w:val="22"/>
          <w:szCs w:val="22"/>
        </w:rPr>
        <w:t>, capacidade de 200g cada um,</w:t>
      </w:r>
      <w:r w:rsidRPr="0063122E">
        <w:rPr>
          <w:rFonts w:ascii="Consolas" w:hAnsi="Consolas" w:cs="Consolas"/>
          <w:sz w:val="22"/>
          <w:szCs w:val="22"/>
        </w:rPr>
        <w:t xml:space="preserve"> protetor dos membros superiores (Grupo 3)</w:t>
      </w:r>
      <w:r>
        <w:rPr>
          <w:rFonts w:ascii="Consolas" w:hAnsi="Consolas" w:cs="Consolas"/>
          <w:sz w:val="22"/>
          <w:szCs w:val="22"/>
        </w:rPr>
        <w:t>, proteção da</w:t>
      </w:r>
      <w:r w:rsidRPr="0063122E">
        <w:rPr>
          <w:rFonts w:ascii="Consolas" w:hAnsi="Consolas" w:cs="Consolas"/>
          <w:sz w:val="22"/>
          <w:szCs w:val="22"/>
        </w:rPr>
        <w:t xml:space="preserve"> pele</w:t>
      </w:r>
      <w:r>
        <w:rPr>
          <w:rFonts w:ascii="Consolas" w:hAnsi="Consolas" w:cs="Consolas"/>
          <w:sz w:val="22"/>
          <w:szCs w:val="22"/>
        </w:rPr>
        <w:t xml:space="preserve"> contra ataques de produtos químicos tais como tintas, óleos, solventes, benzinas, acetonas, gasolina, querosene, etc.;</w:t>
      </w:r>
      <w:r w:rsidRPr="0063122E">
        <w:rPr>
          <w:rFonts w:ascii="Consolas" w:hAnsi="Consolas" w:cs="Consolas"/>
          <w:sz w:val="22"/>
          <w:szCs w:val="22"/>
        </w:rPr>
        <w:t xml:space="preserve"> hidrossolúvel e </w:t>
      </w:r>
      <w:r>
        <w:rPr>
          <w:rFonts w:ascii="Consolas" w:hAnsi="Consolas" w:cs="Consolas"/>
          <w:sz w:val="22"/>
          <w:szCs w:val="22"/>
        </w:rPr>
        <w:t>resistente a óleos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5844DE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 xml:space="preserve">24.5. </w:t>
      </w:r>
      <w:r w:rsidR="00730521" w:rsidRPr="0063122E">
        <w:rPr>
          <w:rFonts w:ascii="Consolas" w:hAnsi="Consolas" w:cs="Consolas"/>
          <w:b/>
          <w:bCs/>
          <w:sz w:val="22"/>
          <w:szCs w:val="22"/>
        </w:rPr>
        <w:t>QUALIFICAÇÃO MÍNIMA EXIGIDA:</w:t>
      </w:r>
    </w:p>
    <w:p w:rsidR="005844DE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5844DE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da 4ª série do ensino fundamental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b) experiência profissional mínima de 6 (seis) meses na atividade a ser desempenhada </w:t>
      </w:r>
      <w:r w:rsidRPr="0063122E">
        <w:rPr>
          <w:rFonts w:ascii="Consolas" w:hAnsi="Consolas" w:cs="Consolas"/>
          <w:bCs/>
          <w:sz w:val="22"/>
          <w:szCs w:val="22"/>
        </w:rPr>
        <w:t>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25 – PORTEIRO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</w:p>
    <w:p w:rsidR="005844DE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25.1. OBJETO: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Porteiro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25.2.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orientar e direcionar o público, observando as normas internas do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a entrada e a saída de pessoas;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a entrada e a saída de veículos, de materiais e de equipamentos;</w:t>
      </w:r>
    </w:p>
    <w:p w:rsidR="00F22FE5" w:rsidRPr="0063122E" w:rsidRDefault="00F22FE5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receber correspondências;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operar equipamentos de comunicação (rádio, telefone, interfone, PABX e outros) e de segurança (alarme, câmeras de vídeo e outros);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registrar, em livro próprio, as ocorrências de seu posto de trabalho, repassando, quando da rendição, ao porteiro que assumirá o posto, todas as orientações recebidas, bem como informando eventual anomalia observada nas instalações;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acionar as autoridades policiais quando necessário;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ordem e pela disciplina do seu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r pela segurança patrimonial;</w:t>
      </w:r>
    </w:p>
    <w:p w:rsidR="00994534" w:rsidRPr="0063122E" w:rsidRDefault="00994534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percorrer as dependências do imóvel e inspecioná-las;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fazer manutenções simples, como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verificar o funcionamento do sistema de gravação (CFTV), promovendo as correções básicas, quando possível, ou comunicando a situação ao setor responsável;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checar o posicionamento das câmeras, corrigindo-o quando possível, e solicitar reparos, quando necessário;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25.3.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Os serviços serão executados mediante os seguintes critérios: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Nas unidades onde for determinada uma só ocupação de Porteiro, a jornada de trabalho será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deverá ser dividida em dois turnos, a serem definidos pela Contratante, com um intervalo para refeição de, no mínimo, uma hora e, no máximo, duas horas,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07 e 19 horas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Poderá ser adotada, a critério da Contratante, jor</w:t>
      </w:r>
      <w:r w:rsidR="001476FD" w:rsidRPr="0063122E">
        <w:rPr>
          <w:rFonts w:ascii="Consolas" w:hAnsi="Consolas" w:cs="Consolas"/>
          <w:b/>
          <w:bCs/>
          <w:sz w:val="22"/>
          <w:szCs w:val="22"/>
          <w:u w:val="single"/>
        </w:rPr>
        <w:t>nada de trabalho menor do que a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estipulada</w:t>
      </w:r>
      <w:r w:rsidR="001476FD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acima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Nas demais unidades, as ocupações de Porteiro cumprirão jornada de trabalho em turnos de 12 (doze) horas de trabalho por 36 (trinta e seis) horas de descanso (12x36), nos horários de 7 </w:t>
      </w:r>
      <w:proofErr w:type="gramStart"/>
      <w:r w:rsidRPr="0063122E">
        <w:rPr>
          <w:rFonts w:ascii="Consolas" w:hAnsi="Consolas" w:cs="Consolas"/>
          <w:sz w:val="22"/>
          <w:szCs w:val="22"/>
        </w:rPr>
        <w:t>às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19 horas e de 19 às 7 horas, em caráter ininterrupto, inclusive sábados, domingos e feriados.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25.4.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Pr="0063122E">
        <w:rPr>
          <w:rFonts w:ascii="Consolas" w:hAnsi="Consolas" w:cs="Consolas"/>
          <w:b/>
          <w:bCs/>
          <w:sz w:val="22"/>
          <w:szCs w:val="22"/>
        </w:rPr>
        <w:t>EPIs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s, modelo social,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3 (três) camisas manga longa </w:t>
      </w:r>
      <w:proofErr w:type="spellStart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Grafil-Santista</w:t>
      </w:r>
      <w:proofErr w:type="spellEnd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1 (um) blazer/paletó (modelo feminino ou masculino)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(uma) gravata social em tecido poliéster;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bCs/>
          <w:sz w:val="22"/>
          <w:szCs w:val="22"/>
        </w:rPr>
        <w:t xml:space="preserve">1 (um) par de sapatos social masculino (com cadarço) ou feminino (sem cadarço) </w:t>
      </w:r>
      <w:r w:rsidR="00FE5386" w:rsidRPr="0063122E">
        <w:rPr>
          <w:rFonts w:ascii="Consolas" w:hAnsi="Consolas" w:cs="Consolas"/>
          <w:bCs/>
          <w:sz w:val="22"/>
          <w:szCs w:val="22"/>
        </w:rPr>
        <w:t>de couro</w:t>
      </w:r>
      <w:r w:rsidRPr="0063122E">
        <w:rPr>
          <w:rFonts w:ascii="Consolas" w:hAnsi="Consolas" w:cs="Consolas"/>
          <w:bCs/>
          <w:sz w:val="22"/>
          <w:szCs w:val="22"/>
        </w:rPr>
        <w:t xml:space="preserve"> preto.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25.5.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CA5344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 xml:space="preserve">Os profissionais deverão comprovar: </w:t>
      </w:r>
    </w:p>
    <w:p w:rsidR="00CA5344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lastRenderedPageBreak/>
        <w:t xml:space="preserve">a) conclusão do ensino fundamental;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b) experiência profissional mínima de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 6 (seis) meses n</w:t>
      </w:r>
      <w:r w:rsidR="00AC3E40"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a atividade a ser desempenhada 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ou aprovação em teste de aptidão a</w:t>
      </w:r>
      <w:r w:rsidRPr="0063122E">
        <w:rPr>
          <w:rFonts w:ascii="Consolas" w:hAnsi="Consolas" w:cs="Consolas"/>
          <w:bCs/>
          <w:sz w:val="22"/>
          <w:szCs w:val="22"/>
        </w:rPr>
        <w:t xml:space="preserve">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26 – RECEPCIONISTA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26.1.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Recepcionista</w:t>
      </w:r>
      <w:r w:rsidRPr="0063122E">
        <w:rPr>
          <w:rFonts w:ascii="Consolas" w:hAnsi="Consolas" w:cs="Consolas"/>
          <w:b/>
          <w:bCs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26.2.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recepcionar e orientar o público, observando as normas internas do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identificar, controlar e registrar a entrada e a saída de visitantes, equipamentos e de utensílios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, prestando informações pertinentes;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receber, conferir, registrar e distribuir correspondências e documentos;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prestar atendimento telefônico e fornecer informações gerais;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comunicar ao serviço de segurança sobre atividades suspeitas e presença de pessoas estranhas;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agendar visitas, serviços</w:t>
      </w:r>
      <w:r w:rsidR="00994534" w:rsidRPr="0063122E">
        <w:rPr>
          <w:rFonts w:ascii="Consolas" w:hAnsi="Consolas" w:cs="Consolas"/>
          <w:sz w:val="22"/>
          <w:szCs w:val="22"/>
          <w:shd w:val="clear" w:color="auto" w:fill="FFFFFF"/>
        </w:rPr>
        <w:t>,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etc</w:t>
      </w:r>
      <w:r w:rsidR="00994534" w:rsidRPr="0063122E">
        <w:rPr>
          <w:rFonts w:ascii="Consolas" w:hAnsi="Consolas" w:cs="Consolas"/>
          <w:sz w:val="22"/>
          <w:szCs w:val="22"/>
          <w:shd w:val="clear" w:color="auto" w:fill="FFFFFF"/>
        </w:rPr>
        <w:t>.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realizar reservas em hotéis</w:t>
      </w:r>
      <w:r w:rsidR="00994534" w:rsidRPr="0063122E">
        <w:rPr>
          <w:rFonts w:ascii="Consolas" w:hAnsi="Consolas" w:cs="Consolas"/>
          <w:sz w:val="22"/>
          <w:szCs w:val="22"/>
          <w:shd w:val="clear" w:color="auto" w:fill="FFFFFF"/>
        </w:rPr>
        <w:t>,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etc</w:t>
      </w:r>
      <w:r w:rsidR="00994534" w:rsidRPr="0063122E">
        <w:rPr>
          <w:rFonts w:ascii="Consolas" w:hAnsi="Consolas" w:cs="Consolas"/>
          <w:sz w:val="22"/>
          <w:szCs w:val="22"/>
          <w:shd w:val="clear" w:color="auto" w:fill="FFFFFF"/>
        </w:rPr>
        <w:t>.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organizar documentos e o arquivo de seu local de trabalho;</w:t>
      </w:r>
    </w:p>
    <w:p w:rsidR="00994534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operar máquinas de escritório (computadores, impressoras, aparelhos de fac-símile e outros);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26.3.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 xml:space="preserve">, e deverá ser dividida em dois turnos, a serem definidos pela Contratante, com um intervalo para refeição de, no mínimo, uma hora e, no máximo, duas horas, compreendido entre 11 e 14 horas.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  <w:u w:val="single"/>
        </w:rPr>
        <w:lastRenderedPageBreak/>
        <w:t>Poderá ser adotada, a critério da Contratante, jornada de trabalho menor do que a estipulada</w:t>
      </w:r>
      <w:r w:rsidR="004417A4" w:rsidRPr="0063122E">
        <w:rPr>
          <w:rFonts w:ascii="Consolas" w:hAnsi="Consolas" w:cs="Consolas"/>
          <w:bCs/>
          <w:sz w:val="22"/>
          <w:szCs w:val="22"/>
          <w:u w:val="single"/>
        </w:rPr>
        <w:t xml:space="preserve"> acima</w:t>
      </w:r>
      <w:r w:rsidR="00CA5344"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Na hipótese de adoção da jornada de trabalho de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150</w:t>
      </w:r>
      <w:r w:rsidR="00CA5344"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 (cento e cinquenta)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 horas mensais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, correspondentes a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30 </w:t>
      </w:r>
      <w:r w:rsidR="00CA5344"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 xml:space="preserve">(trinta)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horas semanais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de segunda a sexta-feira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, 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7 e 19 horas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, em turno único a ser definido pela Contratante.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26.4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as, modelo social,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3 (três) camisas manga curta tipo </w:t>
      </w:r>
      <w:proofErr w:type="spellStart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Grafil-Santista</w:t>
      </w:r>
      <w:proofErr w:type="spellEnd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1 (um) blazer/paletó (modelo feminino ou masculino) em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social masculino (com cadarço) ou feminino (sem cadarço)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26.5.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CA5344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Os profissionais deverão comprovar</w:t>
      </w:r>
      <w:r w:rsidR="00AC3E40" w:rsidRPr="0063122E">
        <w:rPr>
          <w:rFonts w:ascii="Consolas" w:hAnsi="Consolas" w:cs="Consolas"/>
          <w:sz w:val="22"/>
          <w:szCs w:val="22"/>
        </w:rPr>
        <w:t xml:space="preserve"> cumulativamente:</w:t>
      </w:r>
    </w:p>
    <w:p w:rsidR="00CA5344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do ensino médio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CA5344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b) conclusão de curso de noções básicas em informática;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c) experiência profissional mínima d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e 6 (seis) meses n</w:t>
      </w:r>
      <w:r w:rsidR="00CA5344"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a atividade a ser desempenhada 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ou aprovação em teste de aptidão a </w:t>
      </w:r>
      <w:r w:rsidRPr="0063122E">
        <w:rPr>
          <w:rFonts w:ascii="Consolas" w:hAnsi="Consolas" w:cs="Consolas"/>
          <w:sz w:val="22"/>
          <w:szCs w:val="22"/>
        </w:rPr>
        <w:t>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27 – SERRALHEIRO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27.1.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Serralheiro</w:t>
      </w:r>
      <w:r w:rsidRPr="0063122E">
        <w:rPr>
          <w:rFonts w:ascii="Consolas" w:hAnsi="Consolas" w:cs="Consolas"/>
          <w:b/>
          <w:bCs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27.2.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executar serviços pertinentes </w:t>
      </w:r>
      <w:proofErr w:type="gramStart"/>
      <w:r w:rsidRPr="0063122E">
        <w:rPr>
          <w:rFonts w:ascii="Consolas" w:hAnsi="Consolas" w:cs="Consolas"/>
          <w:sz w:val="22"/>
          <w:szCs w:val="22"/>
        </w:rPr>
        <w:t>a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solda inox e solda elétrica em geral com acabamento final;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dimensionar o quantitativo de material necessário à execução do projeto, executar a soldagem/montagem do objeto projetado e dar acabamento conforme orientação;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planos de manutenção preventiva e corretiva em estruturas metálicas;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executar serviços de instalação, remanejamento e manutenção de esquadrias metálicas, portões, portas, suporte de aparelhos de ar condicionado e outras estruturas metálicas;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especificar, quantificar e inspecionar materiais utilizados na execução de suas tarefas;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os serviços observando normas e procedimento técnicos e de qualidade, segurança, higiene, saúde e preservação ambiental;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dar orientação de trabalho ao pessoal auxiliar;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zelar pela guarda, manutenção, conservação e limpeza das ferramentas e materiais, bem como dos locais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zelar pela segurança individual e coletiva, utilizando equipamentos próprios para a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providenciar o descarte adequado de materiais produzidos no local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desempenhar outras atividades correlatas, conforme necessidade ou a critério da Contratante, e desde que relacionadas às atribuições do cargo.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27.3.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Poderá ser adotada, a critério da Contratante, jornada de trabalho menor do que a acima estipulada</w:t>
      </w:r>
      <w:r w:rsidRPr="0063122E">
        <w:rPr>
          <w:rFonts w:ascii="Consolas" w:hAnsi="Consolas" w:cs="Consolas"/>
          <w:sz w:val="22"/>
          <w:szCs w:val="22"/>
        </w:rPr>
        <w:t xml:space="preserve">.  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27.4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(dois) jalecos de manga curta com dois bolsos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Pr="0063122E">
        <w:rPr>
          <w:rFonts w:ascii="Consolas" w:hAnsi="Consolas" w:cs="Consolas"/>
          <w:sz w:val="22"/>
          <w:szCs w:val="22"/>
        </w:rPr>
        <w:t>, com a inscrição “MANUTENÇÃO” impressa em serigrafia nas costas;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color w:val="000000"/>
          <w:sz w:val="22"/>
          <w:szCs w:val="22"/>
        </w:rPr>
        <w:t>2 (dois) pares de luvas de raspa de couro;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24 (vinte e quatro) máscaras respiradoras PFF2;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proofErr w:type="gramStart"/>
      <w:r w:rsidRPr="0063122E">
        <w:rPr>
          <w:rFonts w:ascii="Consolas" w:hAnsi="Consolas" w:cs="Consolas"/>
          <w:sz w:val="22"/>
          <w:szCs w:val="22"/>
        </w:rPr>
        <w:t>1 (um) óculos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 </w:t>
      </w:r>
      <w:r w:rsidR="00C54EB6" w:rsidRPr="0063122E">
        <w:rPr>
          <w:rFonts w:ascii="Consolas" w:hAnsi="Consolas" w:cs="Consolas"/>
          <w:sz w:val="22"/>
          <w:szCs w:val="22"/>
        </w:rPr>
        <w:t>com lente especial para solda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protetor auricular tipo concha.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Deverão ser fornecidos com </w:t>
      </w:r>
      <w:r w:rsidRPr="0063122E">
        <w:rPr>
          <w:rFonts w:ascii="Consolas" w:hAnsi="Consolas" w:cs="Consolas"/>
          <w:b/>
          <w:sz w:val="22"/>
          <w:szCs w:val="22"/>
          <w:u w:val="single"/>
        </w:rPr>
        <w:t>periodicidade anual</w:t>
      </w:r>
      <w:r w:rsidRPr="0063122E">
        <w:rPr>
          <w:rFonts w:ascii="Consolas" w:hAnsi="Consolas" w:cs="Consolas"/>
          <w:sz w:val="22"/>
          <w:szCs w:val="22"/>
        </w:rPr>
        <w:t xml:space="preserve"> os seguintes equipamentos:</w:t>
      </w:r>
      <w:r w:rsidRPr="0063122E">
        <w:rPr>
          <w:rFonts w:ascii="Consolas" w:hAnsi="Consolas" w:cs="Consolas"/>
          <w:sz w:val="22"/>
          <w:szCs w:val="22"/>
        </w:rPr>
        <w:tab/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-</w:t>
      </w:r>
      <w:r w:rsidRPr="0063122E">
        <w:rPr>
          <w:rFonts w:ascii="Consolas" w:hAnsi="Consolas" w:cs="Consolas"/>
          <w:bCs/>
          <w:sz w:val="22"/>
          <w:szCs w:val="22"/>
        </w:rPr>
        <w:tab/>
        <w:t>1 (um) avental de raspa de couro com manga comprida;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-</w:t>
      </w:r>
      <w:r w:rsidRPr="0063122E">
        <w:rPr>
          <w:rFonts w:ascii="Consolas" w:hAnsi="Consolas" w:cs="Consolas"/>
          <w:bCs/>
          <w:sz w:val="22"/>
          <w:szCs w:val="22"/>
        </w:rPr>
        <w:tab/>
        <w:t>1 (uma) máscara de proteção facial para solda;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-</w:t>
      </w:r>
      <w:r w:rsidRPr="0063122E">
        <w:rPr>
          <w:rFonts w:ascii="Consolas" w:hAnsi="Consolas" w:cs="Consolas"/>
          <w:bCs/>
          <w:sz w:val="22"/>
          <w:szCs w:val="22"/>
        </w:rPr>
        <w:tab/>
        <w:t>1 (um) par de perneiras de raspa de couro.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27.5.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3654B3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3654B3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</w:t>
      </w:r>
      <w:r w:rsidR="003654B3" w:rsidRPr="0063122E">
        <w:rPr>
          <w:rFonts w:ascii="Consolas" w:hAnsi="Consolas" w:cs="Consolas"/>
          <w:bCs/>
          <w:sz w:val="22"/>
          <w:szCs w:val="22"/>
        </w:rPr>
        <w:t>a 4ª série do</w:t>
      </w:r>
      <w:r w:rsidRPr="0063122E">
        <w:rPr>
          <w:rFonts w:ascii="Consolas" w:hAnsi="Consolas" w:cs="Consolas"/>
          <w:bCs/>
          <w:sz w:val="22"/>
          <w:szCs w:val="22"/>
        </w:rPr>
        <w:t xml:space="preserve"> ensino fundamental</w:t>
      </w:r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b) experiência profissional mínima de 6 (seis) meses n</w:t>
      </w:r>
      <w:r w:rsidR="003654B3" w:rsidRPr="0063122E">
        <w:rPr>
          <w:rFonts w:ascii="Consolas" w:hAnsi="Consolas" w:cs="Consolas"/>
          <w:sz w:val="22"/>
          <w:szCs w:val="22"/>
        </w:rPr>
        <w:t xml:space="preserve">a atividade a ser desempenhada </w:t>
      </w:r>
      <w:r w:rsidRPr="0063122E">
        <w:rPr>
          <w:rFonts w:ascii="Consolas" w:hAnsi="Consolas" w:cs="Consolas"/>
          <w:sz w:val="22"/>
          <w:szCs w:val="22"/>
        </w:rPr>
        <w:t>ou aprovação em teste de aptidão a ser realizado pela Contratada, com capacidade para leitura de projetos.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proofErr w:type="gramStart"/>
      <w:r w:rsidRPr="0063122E">
        <w:rPr>
          <w:rFonts w:ascii="Consolas" w:hAnsi="Consolas" w:cs="Consolas"/>
          <w:b/>
          <w:sz w:val="22"/>
          <w:szCs w:val="22"/>
        </w:rPr>
        <w:t>28 – SERVENTE DE LIMPEZA</w:t>
      </w:r>
      <w:proofErr w:type="gramEnd"/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28.1. 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Servente de Limpeza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28.2. DESCRIÇÃO DOS SERVIÇOS:</w:t>
      </w:r>
    </w:p>
    <w:p w:rsidR="00730521" w:rsidRPr="0063122E" w:rsidRDefault="0089231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="00E13824" w:rsidRPr="0063122E">
        <w:rPr>
          <w:rFonts w:ascii="Consolas" w:hAnsi="Consolas" w:cs="Consolas"/>
          <w:sz w:val="22"/>
          <w:szCs w:val="22"/>
        </w:rPr>
        <w:tab/>
      </w:r>
      <w:r w:rsidR="00730521" w:rsidRPr="0063122E">
        <w:rPr>
          <w:rFonts w:ascii="Consolas" w:hAnsi="Consolas" w:cs="Consolas"/>
          <w:sz w:val="22"/>
          <w:szCs w:val="22"/>
        </w:rPr>
        <w:t>executar serviços de limpeza e de conservação de instalações, persianas, vidros de divisórias intercalados, luminárias, difusores de ar condicionado, portas de vidros e utensílios em geral;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a limpeza e a higienização de móveis, de equipamentos de informática e de telefonia;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encerar o mobiliário, quando indicado;</w:t>
      </w:r>
    </w:p>
    <w:p w:rsidR="00294D76" w:rsidRPr="0063122E" w:rsidRDefault="00294D76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limpar vidros internos,</w:t>
      </w:r>
      <w:r w:rsidR="001629EA" w:rsidRPr="0063122E">
        <w:rPr>
          <w:rFonts w:ascii="Consolas" w:hAnsi="Consolas" w:cs="Consolas"/>
          <w:sz w:val="22"/>
          <w:szCs w:val="22"/>
        </w:rPr>
        <w:t xml:space="preserve"> quando não houver no local de prestação de serviço a função de limpador de vidros internos,</w:t>
      </w:r>
      <w:r w:rsidRPr="0063122E">
        <w:rPr>
          <w:rFonts w:ascii="Consolas" w:hAnsi="Consolas" w:cs="Consolas"/>
          <w:sz w:val="22"/>
          <w:szCs w:val="22"/>
        </w:rPr>
        <w:t xml:space="preserve"> nas condições dispostas no </w:t>
      </w:r>
      <w:r w:rsidR="00AA4D73">
        <w:rPr>
          <w:rFonts w:ascii="Consolas" w:hAnsi="Consolas" w:cs="Consolas"/>
          <w:sz w:val="22"/>
          <w:szCs w:val="22"/>
        </w:rPr>
        <w:t>Apenso IV</w:t>
      </w:r>
      <w:r w:rsidRPr="0063122E">
        <w:rPr>
          <w:rFonts w:ascii="Consolas" w:hAnsi="Consolas" w:cs="Consolas"/>
          <w:sz w:val="22"/>
          <w:szCs w:val="22"/>
        </w:rPr>
        <w:t>, II – Descrição dos Serviços de Limpeza;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guarda, manutenção, conservação e limpeza das ferramentas e materiais utilizados nos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ordem, boa aparência, higiene e conservação dos locais de execução dos serviços;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coletar o lixo e acondicioná-lo em recipientes apropriados;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providenciar o depósito do lixo em recipientes e locais adequados;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operar máquinas industriais (de lavar, de lustrar, de aspirar pó, etc.);</w:t>
      </w:r>
    </w:p>
    <w:p w:rsidR="00730521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regar e/ou molhar plantas;</w:t>
      </w:r>
    </w:p>
    <w:p w:rsidR="002C497C" w:rsidRPr="0063122E" w:rsidRDefault="002C497C" w:rsidP="002C497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  <w:t>retirar detritos, folhagens e papéis de áreas verdes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responsabilizar-se por móveis, instalações, máquinas, equipamentos e utensílios durante a limpeza;</w:t>
      </w:r>
    </w:p>
    <w:p w:rsidR="00294D76" w:rsidRPr="0063122E" w:rsidRDefault="00294D76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="00732DF5" w:rsidRPr="0063122E">
        <w:rPr>
          <w:rFonts w:ascii="Consolas" w:hAnsi="Consolas" w:cs="Consolas"/>
          <w:sz w:val="22"/>
          <w:szCs w:val="22"/>
        </w:rPr>
        <w:t>s</w:t>
      </w:r>
      <w:r w:rsidRPr="0063122E">
        <w:rPr>
          <w:rFonts w:ascii="Consolas" w:hAnsi="Consolas" w:cs="Consolas"/>
          <w:sz w:val="22"/>
          <w:szCs w:val="22"/>
        </w:rPr>
        <w:t xml:space="preserve">eguir as rotinas previstas para execução do serviço, consoante disposições do </w:t>
      </w:r>
      <w:r w:rsidR="00AA4D73">
        <w:rPr>
          <w:rFonts w:ascii="Consolas" w:hAnsi="Consolas" w:cs="Consolas"/>
          <w:sz w:val="22"/>
          <w:szCs w:val="22"/>
        </w:rPr>
        <w:t>Apenso IV</w:t>
      </w:r>
      <w:r w:rsidR="00FE3D28" w:rsidRPr="0063122E">
        <w:rPr>
          <w:rFonts w:ascii="Consolas" w:hAnsi="Consolas" w:cs="Consolas"/>
          <w:sz w:val="22"/>
          <w:szCs w:val="22"/>
        </w:rPr>
        <w:t>, itens I, II e III</w:t>
      </w:r>
      <w:r w:rsidRPr="0063122E">
        <w:rPr>
          <w:rFonts w:ascii="Consolas" w:hAnsi="Consolas" w:cs="Consolas"/>
          <w:sz w:val="22"/>
          <w:szCs w:val="22"/>
        </w:rPr>
        <w:t xml:space="preserve"> – Descrição dos Serviços de Limpeza</w:t>
      </w:r>
      <w:r w:rsidR="00732DF5" w:rsidRPr="0063122E">
        <w:rPr>
          <w:rFonts w:ascii="Consolas" w:hAnsi="Consolas" w:cs="Consolas"/>
          <w:sz w:val="22"/>
          <w:szCs w:val="22"/>
        </w:rPr>
        <w:t>;</w:t>
      </w:r>
      <w:r w:rsidRPr="0063122E">
        <w:rPr>
          <w:rFonts w:ascii="Consolas" w:hAnsi="Consolas" w:cs="Consolas"/>
          <w:sz w:val="22"/>
          <w:szCs w:val="22"/>
        </w:rPr>
        <w:t xml:space="preserve"> 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desempenhar outras atividades correlatas, conforme necessidade ou a critério da Contratante, desde que relacionadas às atribuições do cargo.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28.3. 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ab/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Poderá ser adotada, a critério da Contratante, jornada de trabalho menor do que a acima estipulada</w:t>
      </w:r>
      <w:r w:rsidR="008F7671"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, conforme parâmetros estabelecidos pela IN02/2008, do MPOG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28.4</w:t>
      </w:r>
      <w:r w:rsidR="006A0720">
        <w:rPr>
          <w:rFonts w:ascii="Consolas" w:hAnsi="Consolas" w:cs="Consolas"/>
          <w:b/>
          <w:bCs/>
          <w:sz w:val="22"/>
          <w:szCs w:val="22"/>
        </w:rPr>
        <w:t>. 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2 (duas) calças compridas </w:t>
      </w:r>
      <w:r w:rsidR="005844DE" w:rsidRPr="0063122E">
        <w:rPr>
          <w:rFonts w:ascii="Consolas" w:hAnsi="Consolas" w:cs="Consolas"/>
          <w:sz w:val="22"/>
          <w:szCs w:val="22"/>
        </w:rPr>
        <w:t>de brim</w:t>
      </w:r>
      <w:r w:rsidR="00E4646B"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4 (quatro) camisas manga curta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PV;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botas em PVC, forrada e com cano longo;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botinas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, com solado em PU e de bidensidade, com </w:t>
      </w:r>
      <w:proofErr w:type="gramStart"/>
      <w:r w:rsidRPr="0063122E">
        <w:rPr>
          <w:rFonts w:ascii="Consolas" w:hAnsi="Consolas" w:cs="Consolas"/>
          <w:sz w:val="22"/>
          <w:szCs w:val="22"/>
        </w:rPr>
        <w:t>elástico e biqueira em polipropileno</w:t>
      </w:r>
      <w:proofErr w:type="gram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12 (doze) pares de luvas em látex.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28.5.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ACÚMULO DE FUNÇÃO: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ab/>
      </w:r>
      <w:r w:rsidRPr="0063122E">
        <w:rPr>
          <w:rFonts w:ascii="Consolas" w:hAnsi="Consolas" w:cs="Consolas"/>
          <w:bCs/>
          <w:sz w:val="22"/>
          <w:szCs w:val="22"/>
        </w:rPr>
        <w:t>Poderá ser autorizado ao empregado da categoria servente de limpeza o acúmulo das funções de copeiro, conforme necessidade da unidade e após manifestação do Gestor, observadas as regras específicas previstas na memória de cálculo,</w:t>
      </w:r>
      <w:r w:rsidR="003D39E3" w:rsidRPr="0063122E">
        <w:rPr>
          <w:rFonts w:ascii="Consolas" w:hAnsi="Consolas" w:cs="Consolas"/>
          <w:bCs/>
          <w:sz w:val="22"/>
          <w:szCs w:val="22"/>
        </w:rPr>
        <w:t xml:space="preserve"> no termo de referência,</w:t>
      </w:r>
      <w:r w:rsidRPr="0063122E">
        <w:rPr>
          <w:rFonts w:ascii="Consolas" w:hAnsi="Consolas" w:cs="Consolas"/>
          <w:bCs/>
          <w:sz w:val="22"/>
          <w:szCs w:val="22"/>
        </w:rPr>
        <w:t xml:space="preserve"> bem como a legislação trabalhista e as convenções coletivas de trabalho.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lastRenderedPageBreak/>
        <w:t>28.6. QUALIFICAÇÃO MÍNIMA EXIGIDA:</w:t>
      </w:r>
    </w:p>
    <w:p w:rsidR="00E4646B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 xml:space="preserve">Os profissionais deverão comprovar: </w:t>
      </w:r>
    </w:p>
    <w:p w:rsidR="00E4646B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a) conclusão da 4ª série do ensino fundamental;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b) experiência profissional mínima d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e 6 (seis) meses n</w:t>
      </w:r>
      <w:r w:rsidR="00E4646B"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 xml:space="preserve">a atividade a ser desempenhada </w:t>
      </w:r>
      <w:r w:rsidRPr="0063122E">
        <w:rPr>
          <w:rFonts w:ascii="Consolas" w:hAnsi="Consolas" w:cs="Consolas"/>
          <w:bCs/>
          <w:sz w:val="22"/>
          <w:szCs w:val="22"/>
          <w:shd w:val="clear" w:color="auto" w:fill="FFFFFF"/>
        </w:rPr>
        <w:t>ou aprovação em teste de aptidão a</w:t>
      </w:r>
      <w:r w:rsidRPr="0063122E">
        <w:rPr>
          <w:rFonts w:ascii="Consolas" w:hAnsi="Consolas" w:cs="Consolas"/>
          <w:bCs/>
          <w:sz w:val="22"/>
          <w:szCs w:val="22"/>
        </w:rPr>
        <w:t xml:space="preserve">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proofErr w:type="gramStart"/>
      <w:r w:rsidRPr="0063122E">
        <w:rPr>
          <w:rFonts w:ascii="Consolas" w:hAnsi="Consolas" w:cs="Consolas"/>
          <w:b/>
          <w:sz w:val="22"/>
          <w:szCs w:val="22"/>
        </w:rPr>
        <w:t>29 – SUPERVISOR</w:t>
      </w:r>
      <w:proofErr w:type="gramEnd"/>
      <w:r w:rsidRPr="0063122E">
        <w:rPr>
          <w:rFonts w:ascii="Consolas" w:hAnsi="Consolas" w:cs="Consolas"/>
          <w:b/>
          <w:sz w:val="22"/>
          <w:szCs w:val="22"/>
        </w:rPr>
        <w:t xml:space="preserve"> DE MANUTENÇÃO DE VEÍCULOS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29.1. 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Supervisor de Manutenção de Veículos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29.2. 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receber informações e/ou relatórios acerca de defeitos em veículos;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testes para identificação de falhas e/ou defeitos nos veículos;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 a necessidade de conserto e de troca de peças;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planejar manutenções e reparos de veículos;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emitir solicitação de orçamento para reparo de veículos;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encaminhar veículos com necessidade de conserto à oficina contratada;</w:t>
      </w:r>
    </w:p>
    <w:p w:rsidR="00730521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acompanhar a execução dos serviços de manutenção preventiva e corretiva de veículos</w:t>
      </w:r>
      <w:r w:rsidR="00BE1C81">
        <w:rPr>
          <w:rFonts w:ascii="Consolas" w:hAnsi="Consolas" w:cs="Consolas"/>
          <w:sz w:val="22"/>
          <w:szCs w:val="22"/>
        </w:rPr>
        <w:t>, deslocando-se até as oficinas de veículos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BE1C81" w:rsidRPr="0063122E" w:rsidRDefault="00BE1C8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</w:r>
      <w:r w:rsidR="00004EC2">
        <w:rPr>
          <w:rFonts w:ascii="Consolas" w:hAnsi="Consolas" w:cs="Consolas"/>
          <w:sz w:val="22"/>
          <w:szCs w:val="22"/>
        </w:rPr>
        <w:t xml:space="preserve">manter contato constante, regular e imediato com a </w:t>
      </w:r>
      <w:r>
        <w:rPr>
          <w:rFonts w:ascii="Consolas" w:hAnsi="Consolas" w:cs="Consolas"/>
          <w:sz w:val="22"/>
          <w:szCs w:val="22"/>
        </w:rPr>
        <w:t>Divisão de Transportes</w:t>
      </w:r>
      <w:r w:rsidR="00935AF2">
        <w:rPr>
          <w:rFonts w:ascii="Consolas" w:hAnsi="Consolas" w:cs="Consolas"/>
          <w:sz w:val="22"/>
          <w:szCs w:val="22"/>
        </w:rPr>
        <w:t xml:space="preserve"> da Contratada</w:t>
      </w:r>
      <w:r w:rsidR="00C35364">
        <w:rPr>
          <w:rFonts w:ascii="Consolas" w:hAnsi="Consolas" w:cs="Consolas"/>
          <w:sz w:val="22"/>
          <w:szCs w:val="22"/>
        </w:rPr>
        <w:t xml:space="preserve"> durante </w:t>
      </w:r>
      <w:r>
        <w:rPr>
          <w:rFonts w:ascii="Consolas" w:hAnsi="Consolas" w:cs="Consolas"/>
          <w:sz w:val="22"/>
          <w:szCs w:val="22"/>
        </w:rPr>
        <w:t xml:space="preserve">a execução dos serviços de manutenção </w:t>
      </w:r>
      <w:r w:rsidR="00C35364">
        <w:rPr>
          <w:rFonts w:ascii="Consolas" w:hAnsi="Consolas" w:cs="Consolas"/>
          <w:sz w:val="22"/>
          <w:szCs w:val="22"/>
        </w:rPr>
        <w:t>de veículos</w:t>
      </w:r>
      <w:r w:rsidR="00935AF2">
        <w:rPr>
          <w:rFonts w:ascii="Consolas" w:hAnsi="Consolas" w:cs="Consolas"/>
          <w:sz w:val="22"/>
          <w:szCs w:val="22"/>
        </w:rPr>
        <w:t xml:space="preserve"> nas oficinas;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conferir os serviços realizados e as peças substituídas;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atestar os serviços de conserto e reparo para a Contratante;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controlar a qualidade dos processos de manutenção e reparo de veículos;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registrar informações técnicas em fichas e relatórios;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executar as tarefas observando normas de segurança e de preservação do meio ambiente;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conservação do material e equipamentos sob sua guarda;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segurança do veículo sob sua responsabilidade;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29.3.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bCs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  <w:u w:val="single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29.4</w:t>
      </w:r>
      <w:r w:rsidR="006A0720">
        <w:rPr>
          <w:rFonts w:ascii="Consolas" w:hAnsi="Consolas" w:cs="Consolas"/>
          <w:b/>
          <w:bCs/>
          <w:sz w:val="22"/>
          <w:szCs w:val="22"/>
        </w:rPr>
        <w:t>. 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3 (três) camisas manga curta polo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de algodão;</w:t>
      </w:r>
    </w:p>
    <w:p w:rsidR="00DE4192" w:rsidRDefault="00730521" w:rsidP="00DE4192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="00DE4192">
        <w:rPr>
          <w:rFonts w:ascii="Consolas" w:hAnsi="Consolas" w:cs="Consolas"/>
          <w:sz w:val="22"/>
          <w:szCs w:val="22"/>
        </w:rPr>
        <w:t xml:space="preserve"> preto com elástico.</w:t>
      </w:r>
    </w:p>
    <w:p w:rsidR="00BE1C81" w:rsidRPr="00BE1C81" w:rsidRDefault="00DE4192" w:rsidP="00DE4192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</w:rPr>
      </w:pPr>
      <w:r w:rsidRPr="00BE1C81">
        <w:rPr>
          <w:rFonts w:ascii="Consolas" w:hAnsi="Consolas" w:cs="Consolas"/>
          <w:b/>
          <w:sz w:val="22"/>
          <w:szCs w:val="22"/>
        </w:rPr>
        <w:t xml:space="preserve">29.5. </w:t>
      </w:r>
      <w:r w:rsidR="00BE1C81" w:rsidRPr="00BE1C81">
        <w:rPr>
          <w:rFonts w:ascii="Consolas" w:hAnsi="Consolas" w:cs="Consolas"/>
          <w:b/>
          <w:sz w:val="22"/>
          <w:szCs w:val="22"/>
        </w:rPr>
        <w:t>EQUIPAMENTO</w:t>
      </w:r>
    </w:p>
    <w:p w:rsidR="00DE4192" w:rsidRDefault="00DE4192" w:rsidP="00BE1C81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 xml:space="preserve">A Contratada, às suas expensas, deverá fornecer linha e aparelho telefônicos ao profissional, a fim de que </w:t>
      </w:r>
      <w:r w:rsidR="00935AF2">
        <w:rPr>
          <w:rFonts w:ascii="Consolas" w:hAnsi="Consolas" w:cs="Consolas"/>
          <w:sz w:val="22"/>
          <w:szCs w:val="22"/>
        </w:rPr>
        <w:t xml:space="preserve">a </w:t>
      </w:r>
      <w:r>
        <w:rPr>
          <w:rFonts w:ascii="Consolas" w:hAnsi="Consolas" w:cs="Consolas"/>
          <w:sz w:val="22"/>
          <w:szCs w:val="22"/>
        </w:rPr>
        <w:t xml:space="preserve">Contratante possa contatá-lo durante </w:t>
      </w:r>
      <w:r w:rsidR="006B41C3">
        <w:rPr>
          <w:rFonts w:ascii="Consolas" w:hAnsi="Consolas" w:cs="Consolas"/>
          <w:sz w:val="22"/>
          <w:szCs w:val="22"/>
        </w:rPr>
        <w:t>o período em que estiver prestando o serviço</w:t>
      </w:r>
      <w:r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DE4192" w:rsidP="00DE4192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>
        <w:rPr>
          <w:rFonts w:ascii="Consolas" w:hAnsi="Consolas" w:cs="Consolas"/>
          <w:b/>
          <w:bCs/>
          <w:sz w:val="22"/>
          <w:szCs w:val="22"/>
        </w:rPr>
        <w:t>29.6</w:t>
      </w:r>
      <w:r w:rsidR="00730521" w:rsidRPr="0063122E">
        <w:rPr>
          <w:rFonts w:ascii="Consolas" w:hAnsi="Consolas" w:cs="Consolas"/>
          <w:b/>
          <w:bCs/>
          <w:sz w:val="22"/>
          <w:szCs w:val="22"/>
        </w:rPr>
        <w:t>. QUALIFICAÇÃO MÍNIMA EXIGIDA:</w:t>
      </w:r>
    </w:p>
    <w:p w:rsidR="002402FE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ab/>
        <w:t>Os profissionais deverão comprovar</w:t>
      </w:r>
      <w:r w:rsidR="00AC3E40" w:rsidRPr="0063122E">
        <w:rPr>
          <w:rFonts w:ascii="Consolas" w:hAnsi="Consolas" w:cs="Consolas"/>
          <w:bCs/>
          <w:sz w:val="22"/>
          <w:szCs w:val="22"/>
        </w:rPr>
        <w:t xml:space="preserve"> cumulativamente</w:t>
      </w:r>
      <w:r w:rsidRPr="0063122E">
        <w:rPr>
          <w:rFonts w:ascii="Consolas" w:hAnsi="Consolas" w:cs="Consolas"/>
          <w:bCs/>
          <w:sz w:val="22"/>
          <w:szCs w:val="22"/>
        </w:rPr>
        <w:t xml:space="preserve">: </w:t>
      </w:r>
    </w:p>
    <w:p w:rsidR="002402FE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a) conclusão do ensino </w:t>
      </w:r>
      <w:r w:rsidR="002402FE" w:rsidRPr="0063122E">
        <w:rPr>
          <w:rFonts w:ascii="Consolas" w:hAnsi="Consolas" w:cs="Consolas"/>
          <w:bCs/>
          <w:sz w:val="22"/>
          <w:szCs w:val="22"/>
        </w:rPr>
        <w:t>médio;</w:t>
      </w:r>
    </w:p>
    <w:p w:rsidR="002402FE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b) conclusão de curso profissionalizante em mecânica de manutenção de veículos automotores com carga superior a</w:t>
      </w:r>
      <w:r w:rsidR="002402FE" w:rsidRPr="0063122E">
        <w:rPr>
          <w:rFonts w:ascii="Consolas" w:hAnsi="Consolas" w:cs="Consolas"/>
          <w:bCs/>
          <w:sz w:val="22"/>
          <w:szCs w:val="22"/>
        </w:rPr>
        <w:t xml:space="preserve"> </w:t>
      </w:r>
      <w:proofErr w:type="gramStart"/>
      <w:r w:rsidR="002402FE" w:rsidRPr="0063122E">
        <w:rPr>
          <w:rFonts w:ascii="Consolas" w:hAnsi="Consolas" w:cs="Consolas"/>
          <w:bCs/>
          <w:sz w:val="22"/>
          <w:szCs w:val="22"/>
        </w:rPr>
        <w:t>400 (quatrocentas) horas-aula</w:t>
      </w:r>
      <w:proofErr w:type="gramEnd"/>
      <w:r w:rsidR="002402FE" w:rsidRPr="0063122E">
        <w:rPr>
          <w:rFonts w:ascii="Consolas" w:hAnsi="Consolas" w:cs="Consolas"/>
          <w:bCs/>
          <w:sz w:val="22"/>
          <w:szCs w:val="22"/>
        </w:rPr>
        <w:t>;</w:t>
      </w:r>
    </w:p>
    <w:p w:rsidR="002402FE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c) conclusão de cursos de noções básicas de eletricida</w:t>
      </w:r>
      <w:r w:rsidR="002402FE" w:rsidRPr="0063122E">
        <w:rPr>
          <w:rFonts w:ascii="Consolas" w:hAnsi="Consolas" w:cs="Consolas"/>
          <w:bCs/>
          <w:sz w:val="22"/>
          <w:szCs w:val="22"/>
        </w:rPr>
        <w:t>de e de eletrônica em veículos;</w:t>
      </w:r>
    </w:p>
    <w:p w:rsidR="002402FE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d) experiência profissional mínima de 6 (seis) meses n</w:t>
      </w:r>
      <w:r w:rsidR="002402FE" w:rsidRPr="0063122E">
        <w:rPr>
          <w:rFonts w:ascii="Consolas" w:hAnsi="Consolas" w:cs="Consolas"/>
          <w:bCs/>
          <w:sz w:val="22"/>
          <w:szCs w:val="22"/>
        </w:rPr>
        <w:t>a atividade a ser desempenhada;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>e) autorização para condução de veículos automotores (Carteira Nacional de Habilitação – CNH definitiva) na categoria “B”.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  <w:shd w:val="clear" w:color="auto" w:fill="CCCCCC"/>
        </w:rPr>
      </w:pPr>
      <w:r w:rsidRPr="0063122E">
        <w:rPr>
          <w:rFonts w:ascii="Consolas" w:hAnsi="Consolas" w:cs="Consolas"/>
          <w:b/>
          <w:sz w:val="22"/>
          <w:szCs w:val="22"/>
          <w:shd w:val="clear" w:color="auto" w:fill="CCCCCC"/>
        </w:rPr>
        <w:t>30 – TÉCNICO DE MANUTENÇÃO ELETRÔNICA I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lastRenderedPageBreak/>
        <w:t>30.1. 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sz w:val="22"/>
          <w:szCs w:val="22"/>
          <w:u w:val="single"/>
        </w:rPr>
        <w:t>T</w:t>
      </w:r>
      <w:r w:rsidR="008312B1" w:rsidRPr="0063122E">
        <w:rPr>
          <w:rFonts w:ascii="Consolas" w:hAnsi="Consolas" w:cs="Consolas"/>
          <w:b/>
          <w:sz w:val="22"/>
          <w:szCs w:val="22"/>
          <w:u w:val="single"/>
        </w:rPr>
        <w:t>ÉCNICO DE MANUTENÇÃO ELETRÔNICA I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30.2. DESCRIÇÃO DOS SERVIÇOS:</w:t>
      </w:r>
    </w:p>
    <w:p w:rsidR="00730521" w:rsidRPr="0063122E" w:rsidRDefault="00274335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avaliar o funcionamento de</w:t>
      </w:r>
      <w:r w:rsidR="00730521" w:rsidRPr="0063122E">
        <w:rPr>
          <w:rFonts w:ascii="Consolas" w:hAnsi="Consolas" w:cs="Consolas"/>
          <w:sz w:val="22"/>
          <w:szCs w:val="22"/>
        </w:rPr>
        <w:t xml:space="preserve"> </w:t>
      </w:r>
      <w:r w:rsidRPr="0063122E">
        <w:rPr>
          <w:rFonts w:ascii="Consolas" w:hAnsi="Consolas" w:cs="Consolas"/>
          <w:sz w:val="22"/>
          <w:szCs w:val="22"/>
        </w:rPr>
        <w:t>equipamentos</w:t>
      </w:r>
      <w:r w:rsidR="00ED66D0" w:rsidRPr="0063122E">
        <w:rPr>
          <w:rFonts w:ascii="Consolas" w:hAnsi="Consolas" w:cs="Consolas"/>
          <w:sz w:val="22"/>
          <w:szCs w:val="22"/>
        </w:rPr>
        <w:t>/aparelhos</w:t>
      </w:r>
      <w:r w:rsidRPr="0063122E">
        <w:rPr>
          <w:rFonts w:ascii="Consolas" w:hAnsi="Consolas" w:cs="Consolas"/>
          <w:sz w:val="22"/>
          <w:szCs w:val="22"/>
        </w:rPr>
        <w:t xml:space="preserve"> eletrônicos</w:t>
      </w:r>
      <w:r w:rsidR="00730521" w:rsidRPr="0063122E">
        <w:rPr>
          <w:rFonts w:ascii="Consolas" w:hAnsi="Consolas" w:cs="Consolas"/>
          <w:sz w:val="22"/>
          <w:szCs w:val="22"/>
        </w:rPr>
        <w:t xml:space="preserve"> conforme padrões de desempenho;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 defeitos em equipamentos</w:t>
      </w:r>
      <w:r w:rsidR="00ED66D0" w:rsidRPr="0063122E">
        <w:rPr>
          <w:rFonts w:ascii="Consolas" w:hAnsi="Consolas" w:cs="Consolas"/>
          <w:sz w:val="22"/>
          <w:szCs w:val="22"/>
        </w:rPr>
        <w:t>/aparelhos</w:t>
      </w:r>
      <w:r w:rsidRPr="0063122E">
        <w:rPr>
          <w:rFonts w:ascii="Consolas" w:hAnsi="Consolas" w:cs="Consolas"/>
          <w:sz w:val="22"/>
          <w:szCs w:val="22"/>
        </w:rPr>
        <w:t xml:space="preserve"> eletrônicos;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interpretar esquemas elétricos;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 as causas dos defeitos;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 componentes eletrônicos;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substituir componentes danificados, se necessário;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fazer calibração de aparelhos eletrônicos;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testar aparelhos eletrônicos com instrumentos de precisão;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inspecionar visualmente equipamento e/ou aparelho;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verificar ajuste em equipamentos e/ou aparelhos eletrônicos conforme parâmetros;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calibrar os equipamentos e/ou aparelhos eletrônicos;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deslocar-se para manutenção </w:t>
      </w:r>
      <w:r w:rsidRPr="0063122E">
        <w:rPr>
          <w:rFonts w:ascii="Consolas" w:hAnsi="Consolas" w:cs="Consolas"/>
          <w:i/>
          <w:iCs/>
          <w:sz w:val="22"/>
          <w:szCs w:val="22"/>
        </w:rPr>
        <w:t>in loco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levantar dados sobre o problema com o usuário;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avaliar o funcionamento do equipamento conforme especificações;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 os defeitos e/ou problemas dos equipamentos;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analisar o esquema elétrico do equipamento;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analisar causa do defeito e/ou problema do equipamento;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corrigir o defeito e/ou problema apresentado no equipamento;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testar o equipamento;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identificar a necessidade de realizar manutenção;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trocar peças conforme vida útil preestabelecida;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testar o funcionamento do equipamento;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passar conhecimentos técnicos para operadores;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organizar ferramentas e instrumentos;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selecionar material bom e/ou rejeitado;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limpar a área de trabalho utilizando material adequado;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proteger equipamentos dos resíduos;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redigir procedimentos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registrar ocorrências em boletins, formulários e carta de manutenção;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preencher laudos técnicos;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desempenhar outras atividades correlatas, conforme necessidade ou a critério da Contratante, e desde que relacionadas às atribuições do cargo.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30.3.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30.4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3 (três) camisas manga curta polo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de algodão;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 com elástico.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30.5. LOTAÇÃO: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Os postos de Técnico de Manutenção Eletrônica I destinam-se à demanda da Diretoria de Material </w:t>
      </w:r>
      <w:r w:rsidR="001A0158" w:rsidRPr="0063122E">
        <w:rPr>
          <w:rFonts w:ascii="Consolas" w:hAnsi="Consolas" w:cs="Consolas"/>
          <w:sz w:val="22"/>
          <w:szCs w:val="22"/>
        </w:rPr>
        <w:t>e Patrimônio</w:t>
      </w:r>
      <w:r w:rsidRPr="0063122E">
        <w:rPr>
          <w:rFonts w:ascii="Consolas" w:hAnsi="Consolas" w:cs="Consolas"/>
          <w:sz w:val="22"/>
          <w:szCs w:val="22"/>
        </w:rPr>
        <w:t xml:space="preserve"> e serão lotados </w:t>
      </w:r>
      <w:r w:rsidRPr="0063122E">
        <w:rPr>
          <w:rFonts w:ascii="Consolas" w:hAnsi="Consolas" w:cs="Consolas"/>
          <w:b/>
          <w:sz w:val="22"/>
          <w:szCs w:val="22"/>
        </w:rPr>
        <w:t>exclusivamente</w:t>
      </w:r>
      <w:r w:rsidRPr="0063122E">
        <w:rPr>
          <w:rFonts w:ascii="Consolas" w:hAnsi="Consolas" w:cs="Consolas"/>
          <w:sz w:val="22"/>
          <w:szCs w:val="22"/>
        </w:rPr>
        <w:t xml:space="preserve"> na Capital.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30.6.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834C8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Os profissionais deverão comprovar</w:t>
      </w:r>
      <w:r w:rsidR="00AC3E40" w:rsidRPr="0063122E">
        <w:rPr>
          <w:rFonts w:ascii="Consolas" w:hAnsi="Consolas" w:cs="Consolas"/>
          <w:sz w:val="22"/>
          <w:szCs w:val="22"/>
        </w:rPr>
        <w:t xml:space="preserve"> cumulativamente</w:t>
      </w:r>
      <w:r w:rsidRPr="0063122E">
        <w:rPr>
          <w:rFonts w:ascii="Consolas" w:hAnsi="Consolas" w:cs="Consolas"/>
          <w:sz w:val="22"/>
          <w:szCs w:val="22"/>
        </w:rPr>
        <w:t xml:space="preserve">: </w:t>
      </w:r>
    </w:p>
    <w:p w:rsidR="00834C81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conclusão de ensino médio; </w:t>
      </w:r>
    </w:p>
    <w:p w:rsidR="00834C81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b) conclusão de curso Técnico em </w:t>
      </w:r>
      <w:proofErr w:type="gramStart"/>
      <w:r w:rsidRPr="0063122E">
        <w:rPr>
          <w:rFonts w:ascii="Consolas" w:hAnsi="Consolas" w:cs="Consolas"/>
          <w:sz w:val="22"/>
          <w:szCs w:val="22"/>
        </w:rPr>
        <w:t>Eletrônica ou Técnico em Informática ou curso superior em Eletrônica ou Informática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c) experiência profissional mínima de 6 (seis) meses n</w:t>
      </w:r>
      <w:r w:rsidR="00274335" w:rsidRPr="0063122E">
        <w:rPr>
          <w:rFonts w:ascii="Consolas" w:hAnsi="Consolas" w:cs="Consolas"/>
          <w:sz w:val="22"/>
          <w:szCs w:val="22"/>
        </w:rPr>
        <w:t xml:space="preserve">a atividade a ser desempenhada </w:t>
      </w:r>
      <w:r w:rsidRPr="0063122E">
        <w:rPr>
          <w:rFonts w:ascii="Consolas" w:hAnsi="Consolas" w:cs="Consolas"/>
          <w:sz w:val="22"/>
          <w:szCs w:val="22"/>
        </w:rPr>
        <w:t>ou aprovação em teste de aptidão a ser realizado pela Contratada.</w:t>
      </w:r>
    </w:p>
    <w:p w:rsidR="001C40A9" w:rsidRPr="0063122E" w:rsidRDefault="001C40A9" w:rsidP="00485B9C">
      <w:pPr>
        <w:pStyle w:val="Textbody"/>
        <w:spacing w:before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  <w:shd w:val="clear" w:color="auto" w:fill="CCCCCC"/>
        </w:rPr>
      </w:pPr>
      <w:r w:rsidRPr="0063122E">
        <w:rPr>
          <w:rFonts w:ascii="Consolas" w:hAnsi="Consolas" w:cs="Consolas"/>
          <w:b/>
          <w:sz w:val="22"/>
          <w:szCs w:val="22"/>
          <w:shd w:val="clear" w:color="auto" w:fill="CCCCCC"/>
        </w:rPr>
        <w:t>31 – TÉCNICO DE MANUTENÇÃO ELETRÔNICA II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31.1. OBJETO: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ab/>
        <w:t xml:space="preserve">Prestação de serviços de </w:t>
      </w:r>
      <w:r w:rsidR="00650BF4" w:rsidRPr="0063122E">
        <w:rPr>
          <w:rFonts w:ascii="Consolas" w:hAnsi="Consolas" w:cs="Consolas"/>
          <w:b/>
          <w:sz w:val="22"/>
          <w:szCs w:val="22"/>
          <w:u w:val="single"/>
        </w:rPr>
        <w:t>TÉCNICO DE MANUTENÇÃO ELETRÔNICA II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31.2. DESCRIÇÃO DOS SERVIÇOS: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prestar suporte de primeiro nível aos usuários dos serviços de TI da Contratante através de telefone, sistemas de acesso remoto, </w:t>
      </w:r>
      <w:r w:rsidRPr="0063122E">
        <w:rPr>
          <w:rFonts w:ascii="Consolas" w:hAnsi="Consolas" w:cs="Consolas"/>
          <w:i/>
          <w:iCs/>
          <w:sz w:val="22"/>
          <w:szCs w:val="22"/>
        </w:rPr>
        <w:t>e-mail</w:t>
      </w:r>
      <w:r w:rsidRPr="0063122E">
        <w:rPr>
          <w:rFonts w:ascii="Consolas" w:hAnsi="Consolas" w:cs="Consolas"/>
          <w:sz w:val="22"/>
          <w:szCs w:val="22"/>
        </w:rPr>
        <w:t xml:space="preserve"> ou pessoalmente (</w:t>
      </w:r>
      <w:r w:rsidRPr="0063122E">
        <w:rPr>
          <w:rFonts w:ascii="Consolas" w:hAnsi="Consolas" w:cs="Consolas"/>
          <w:i/>
          <w:iCs/>
          <w:sz w:val="22"/>
          <w:szCs w:val="22"/>
        </w:rPr>
        <w:t>in loco</w:t>
      </w:r>
      <w:r w:rsidRPr="0063122E">
        <w:rPr>
          <w:rFonts w:ascii="Consolas" w:hAnsi="Consolas" w:cs="Consolas"/>
          <w:sz w:val="22"/>
          <w:szCs w:val="22"/>
        </w:rPr>
        <w:t xml:space="preserve">); substituir peças e periféricos; instalar/reinstalar softwares homologados pela Contratante; prestar suporte relacionado ao funcionamento da rede, </w:t>
      </w:r>
      <w:r w:rsidRPr="0063122E">
        <w:rPr>
          <w:rFonts w:ascii="Consolas" w:hAnsi="Consolas" w:cs="Consolas"/>
          <w:i/>
          <w:iCs/>
          <w:sz w:val="22"/>
          <w:szCs w:val="22"/>
        </w:rPr>
        <w:t>e-mail</w:t>
      </w:r>
      <w:r w:rsidRPr="0063122E">
        <w:rPr>
          <w:rFonts w:ascii="Consolas" w:hAnsi="Consolas" w:cs="Consolas"/>
          <w:sz w:val="22"/>
          <w:szCs w:val="22"/>
        </w:rPr>
        <w:t>, Sistemas Corporativos e outros correlatos;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realizar instalação, substituição, configuração, testes e manutenção de microcomputadores, </w:t>
      </w:r>
      <w:r w:rsidRPr="0063122E">
        <w:rPr>
          <w:rFonts w:ascii="Consolas" w:hAnsi="Consolas" w:cs="Consolas"/>
          <w:i/>
          <w:iCs/>
          <w:sz w:val="22"/>
          <w:szCs w:val="22"/>
        </w:rPr>
        <w:t>notebooks</w:t>
      </w:r>
      <w:r w:rsidRPr="0063122E">
        <w:rPr>
          <w:rFonts w:ascii="Consolas" w:hAnsi="Consolas" w:cs="Consolas"/>
          <w:sz w:val="22"/>
          <w:szCs w:val="22"/>
        </w:rPr>
        <w:t xml:space="preserve">, impressoras, multifuncionais, </w:t>
      </w:r>
      <w:r w:rsidRPr="0063122E">
        <w:rPr>
          <w:rFonts w:ascii="Consolas" w:hAnsi="Consolas" w:cs="Consolas"/>
          <w:i/>
          <w:iCs/>
          <w:sz w:val="22"/>
          <w:szCs w:val="22"/>
        </w:rPr>
        <w:t>scanners</w:t>
      </w:r>
      <w:r w:rsidRPr="0063122E">
        <w:rPr>
          <w:rFonts w:ascii="Consolas" w:hAnsi="Consolas" w:cs="Consolas"/>
          <w:sz w:val="22"/>
          <w:szCs w:val="22"/>
        </w:rPr>
        <w:t xml:space="preserve"> e equipamentos eletrônicos (áudio, foto e vídeo); substituição de peças, suprimentos e periféricos; </w:t>
      </w:r>
      <w:r w:rsidRPr="0063122E">
        <w:rPr>
          <w:rFonts w:ascii="Consolas" w:hAnsi="Consolas" w:cs="Consolas"/>
          <w:i/>
          <w:iCs/>
          <w:sz w:val="22"/>
          <w:szCs w:val="22"/>
        </w:rPr>
        <w:t xml:space="preserve">backups </w:t>
      </w:r>
      <w:r w:rsidRPr="0063122E">
        <w:rPr>
          <w:rFonts w:ascii="Consolas" w:hAnsi="Consolas" w:cs="Consolas"/>
          <w:sz w:val="22"/>
          <w:szCs w:val="22"/>
        </w:rPr>
        <w:t xml:space="preserve">de arquivos; instalação e reinstalação de sistemas operacionais, </w:t>
      </w:r>
      <w:proofErr w:type="spellStart"/>
      <w:r w:rsidRPr="0063122E">
        <w:rPr>
          <w:rFonts w:ascii="Consolas" w:hAnsi="Consolas" w:cs="Consolas"/>
          <w:i/>
          <w:iCs/>
          <w:sz w:val="22"/>
          <w:szCs w:val="22"/>
        </w:rPr>
        <w:t>drivers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 e softwares homologados pela Contratante; desobstrução de equipamentos com atolamento de papel;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monitoramento de ativos, sistemas e serviços homologados pela Contratante; montagem e configuração de equipamentos de informática e/ou multimídia utilizados em cursos, reuniões e eventos na capital e interior do estado; criação de usuários e endereços de correio eletrônico institucional; designação de permissões para acesso a sistemas; registrar e distribuir, quando necessário, chamados com as demandas dos usuários através de sistema apropriado ou de forma manual;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31.3.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Pr="0063122E">
        <w:rPr>
          <w:rFonts w:ascii="Consolas" w:hAnsi="Consolas" w:cs="Consolas"/>
          <w:sz w:val="22"/>
          <w:szCs w:val="22"/>
          <w:u w:val="single"/>
        </w:rPr>
        <w:t>220 (duzentas e vinte) horas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Pr="0063122E">
        <w:rPr>
          <w:rFonts w:ascii="Consolas" w:hAnsi="Consolas" w:cs="Consolas"/>
          <w:sz w:val="22"/>
          <w:szCs w:val="22"/>
          <w:u w:val="single"/>
        </w:rPr>
        <w:t>44 (quarenta e quatro) horas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31.4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3 (três) camisas manga curta polo de malha de algodão;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sapatos de segurança de couro preto com elástico.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31.5. LOTAÇÃO: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lastRenderedPageBreak/>
        <w:tab/>
      </w:r>
      <w:r w:rsidRPr="0063122E">
        <w:rPr>
          <w:rFonts w:ascii="Consolas" w:hAnsi="Consolas" w:cs="Consolas"/>
          <w:sz w:val="22"/>
          <w:szCs w:val="22"/>
        </w:rPr>
        <w:t>Os postos de Técnico de Manutenção Eletrônica II destinam-se à demanda da Superintendência de Tecnologia da Informação – STI e serão lotados exclusivamente na Capital. Quando necessário, poderá ser exigido seu deslocamento a qualquer unidade localizada no estado de Minas Gerais.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31.6.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Os profissionais deverão comprovar</w:t>
      </w:r>
      <w:r w:rsidR="00AC3E40" w:rsidRPr="0063122E">
        <w:rPr>
          <w:rFonts w:ascii="Consolas" w:hAnsi="Consolas" w:cs="Consolas"/>
          <w:sz w:val="22"/>
          <w:szCs w:val="22"/>
        </w:rPr>
        <w:t xml:space="preserve"> cumulativamente</w:t>
      </w:r>
      <w:r w:rsidRPr="0063122E">
        <w:rPr>
          <w:rFonts w:ascii="Consolas" w:hAnsi="Consolas" w:cs="Consolas"/>
          <w:sz w:val="22"/>
          <w:szCs w:val="22"/>
        </w:rPr>
        <w:t xml:space="preserve">: </w:t>
      </w:r>
    </w:p>
    <w:p w:rsidR="0076174A" w:rsidRPr="0063122E" w:rsidRDefault="0076174A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conclusão de ensino médio; </w:t>
      </w:r>
    </w:p>
    <w:p w:rsidR="0076174A" w:rsidRPr="0063122E" w:rsidRDefault="0076174A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b) conclusão de curso Técnico em </w:t>
      </w:r>
      <w:proofErr w:type="gramStart"/>
      <w:r w:rsidRPr="0063122E">
        <w:rPr>
          <w:rFonts w:ascii="Consolas" w:hAnsi="Consolas" w:cs="Consolas"/>
          <w:sz w:val="22"/>
          <w:szCs w:val="22"/>
        </w:rPr>
        <w:t>Eletrônica ou Técnico em Informática ou curso superior em Eletrônica ou Informática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6174A" w:rsidRPr="0063122E" w:rsidRDefault="0076174A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c) experiência profissional mínima de 6 (seis) meses na atividade a ser desempenhada 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  <w:shd w:val="clear" w:color="auto" w:fill="CCCCCC"/>
        </w:rPr>
      </w:pPr>
      <w:r w:rsidRPr="0063122E">
        <w:rPr>
          <w:rFonts w:ascii="Consolas" w:hAnsi="Consolas" w:cs="Consolas"/>
          <w:b/>
          <w:sz w:val="22"/>
          <w:szCs w:val="22"/>
          <w:shd w:val="clear" w:color="auto" w:fill="CCCCCC"/>
        </w:rPr>
        <w:t>32 – TÉCNICO DE MANUTENÇÃO ELETRÔNICA III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32.1.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650BF4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="00650BF4" w:rsidRPr="0063122E">
        <w:rPr>
          <w:rFonts w:ascii="Consolas" w:hAnsi="Consolas" w:cs="Consolas"/>
          <w:b/>
          <w:sz w:val="22"/>
          <w:szCs w:val="22"/>
          <w:u w:val="single"/>
        </w:rPr>
        <w:t>TÉCNICO DE MANUTENÇÃO ELETRÔNICA III</w:t>
      </w:r>
      <w:r w:rsidR="00650BF4" w:rsidRPr="0063122E">
        <w:rPr>
          <w:rFonts w:ascii="Consolas" w:hAnsi="Consolas" w:cs="Consolas"/>
          <w:sz w:val="22"/>
          <w:szCs w:val="22"/>
        </w:rPr>
        <w:t>.</w:t>
      </w:r>
      <w:r w:rsidR="00650BF4" w:rsidRPr="0063122E">
        <w:rPr>
          <w:rFonts w:ascii="Consolas" w:hAnsi="Consolas" w:cs="Consolas"/>
          <w:b/>
          <w:bCs/>
          <w:sz w:val="22"/>
          <w:szCs w:val="22"/>
        </w:rPr>
        <w:t xml:space="preserve"> 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32.2.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prestar suporte de primeiro nível aos usuários de TI da Contratante, através de telefone, sistemas de acesso remoto, </w:t>
      </w:r>
      <w:r w:rsidRPr="0063122E">
        <w:rPr>
          <w:rFonts w:ascii="Consolas" w:hAnsi="Consolas" w:cs="Consolas"/>
          <w:i/>
          <w:iCs/>
          <w:sz w:val="22"/>
          <w:szCs w:val="22"/>
        </w:rPr>
        <w:t>e-mail</w:t>
      </w:r>
      <w:r w:rsidRPr="0063122E">
        <w:rPr>
          <w:rFonts w:ascii="Consolas" w:hAnsi="Consolas" w:cs="Consolas"/>
          <w:sz w:val="22"/>
          <w:szCs w:val="22"/>
        </w:rPr>
        <w:t xml:space="preserve"> ou pessoalmente (</w:t>
      </w:r>
      <w:r w:rsidRPr="0063122E">
        <w:rPr>
          <w:rFonts w:ascii="Consolas" w:hAnsi="Consolas" w:cs="Consolas"/>
          <w:i/>
          <w:iCs/>
          <w:sz w:val="22"/>
          <w:szCs w:val="22"/>
        </w:rPr>
        <w:t>in loco</w:t>
      </w:r>
      <w:r w:rsidRPr="0063122E">
        <w:rPr>
          <w:rFonts w:ascii="Consolas" w:hAnsi="Consolas" w:cs="Consolas"/>
          <w:sz w:val="22"/>
          <w:szCs w:val="22"/>
        </w:rPr>
        <w:t xml:space="preserve">); substituir peças e periféricos, instalar/reinstalar softwares homologados pela Contratante; prestar suporte relacionado ao funcionamento da rede, </w:t>
      </w:r>
      <w:r w:rsidRPr="0063122E">
        <w:rPr>
          <w:rFonts w:ascii="Consolas" w:hAnsi="Consolas" w:cs="Consolas"/>
          <w:i/>
          <w:iCs/>
          <w:sz w:val="22"/>
          <w:szCs w:val="22"/>
        </w:rPr>
        <w:t>e-mail</w:t>
      </w:r>
      <w:r w:rsidRPr="0063122E">
        <w:rPr>
          <w:rFonts w:ascii="Consolas" w:hAnsi="Consolas" w:cs="Consolas"/>
          <w:sz w:val="22"/>
          <w:szCs w:val="22"/>
        </w:rPr>
        <w:t>, Sistemas Corporativos e outros correlatos;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realizar instalação, substituição, configuração, testes e manutenção de microcomputadores, </w:t>
      </w:r>
      <w:r w:rsidRPr="0063122E">
        <w:rPr>
          <w:rFonts w:ascii="Consolas" w:hAnsi="Consolas" w:cs="Consolas"/>
          <w:i/>
          <w:iCs/>
          <w:sz w:val="22"/>
          <w:szCs w:val="22"/>
        </w:rPr>
        <w:t>notebooks</w:t>
      </w:r>
      <w:r w:rsidRPr="0063122E">
        <w:rPr>
          <w:rFonts w:ascii="Consolas" w:hAnsi="Consolas" w:cs="Consolas"/>
          <w:sz w:val="22"/>
          <w:szCs w:val="22"/>
        </w:rPr>
        <w:t xml:space="preserve">, impressoras, multifuncionais, </w:t>
      </w:r>
      <w:r w:rsidRPr="0063122E">
        <w:rPr>
          <w:rFonts w:ascii="Consolas" w:hAnsi="Consolas" w:cs="Consolas"/>
          <w:i/>
          <w:iCs/>
          <w:sz w:val="22"/>
          <w:szCs w:val="22"/>
        </w:rPr>
        <w:t>scanners</w:t>
      </w:r>
      <w:r w:rsidRPr="0063122E">
        <w:rPr>
          <w:rFonts w:ascii="Consolas" w:hAnsi="Consolas" w:cs="Consolas"/>
          <w:sz w:val="22"/>
          <w:szCs w:val="22"/>
        </w:rPr>
        <w:t xml:space="preserve"> e equipamentos eletrônicos (áudio, foto e vídeo); substituição de peças, suprimentos e periféricos; </w:t>
      </w:r>
      <w:r w:rsidRPr="0063122E">
        <w:rPr>
          <w:rFonts w:ascii="Consolas" w:hAnsi="Consolas" w:cs="Consolas"/>
          <w:i/>
          <w:iCs/>
          <w:sz w:val="22"/>
          <w:szCs w:val="22"/>
        </w:rPr>
        <w:t xml:space="preserve">backups </w:t>
      </w:r>
      <w:r w:rsidRPr="0063122E">
        <w:rPr>
          <w:rFonts w:ascii="Consolas" w:hAnsi="Consolas" w:cs="Consolas"/>
          <w:sz w:val="22"/>
          <w:szCs w:val="22"/>
        </w:rPr>
        <w:t xml:space="preserve">de arquivos; instalação e reinstalação de sistemas operacionais, </w:t>
      </w:r>
      <w:proofErr w:type="spellStart"/>
      <w:r w:rsidRPr="0063122E">
        <w:rPr>
          <w:rFonts w:ascii="Consolas" w:hAnsi="Consolas" w:cs="Consolas"/>
          <w:i/>
          <w:iCs/>
          <w:sz w:val="22"/>
          <w:szCs w:val="22"/>
        </w:rPr>
        <w:t>drivers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 e softwares homologados pela Contratante; desobstrução de equipamentos com atolamento de papel;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monitoramento de ativos, sistemas e serviços homologados pela Contratante; montagem e configuração de equipamentos de informática e/ou multimídia utilizados em cursos, reuniões e eventos na capital e interior do estado; criação de usuários e endereços de correio eletrônico institucional; designação de permissões para acesso a sistemas; registrar e distribuir, quando necessário, chamados com as demandas dos usuários através de sistema apropriado ou de forma manual;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32.3.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Pr="0063122E">
        <w:rPr>
          <w:rFonts w:ascii="Consolas" w:hAnsi="Consolas" w:cs="Consolas"/>
          <w:sz w:val="22"/>
          <w:szCs w:val="22"/>
          <w:u w:val="single"/>
        </w:rPr>
        <w:t>220 (duzentas e vinte) horas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Pr="0063122E">
        <w:rPr>
          <w:rFonts w:ascii="Consolas" w:hAnsi="Consolas" w:cs="Consolas"/>
          <w:sz w:val="22"/>
          <w:szCs w:val="22"/>
          <w:u w:val="single"/>
        </w:rPr>
        <w:t>44 (quarenta e quatro) horas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32.4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3 (três) camisas manga curta polo de malha de algodão;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1 (um) par de sapatos de segurança de couro preto com elástico.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32.5. LOTAÇÃO: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</w:rPr>
        <w:t xml:space="preserve">Os postos de Técnico de Manutenção Eletrônica </w:t>
      </w:r>
      <w:r w:rsidR="00155454">
        <w:rPr>
          <w:rFonts w:ascii="Consolas" w:hAnsi="Consolas" w:cs="Consolas"/>
          <w:sz w:val="22"/>
          <w:szCs w:val="22"/>
        </w:rPr>
        <w:t>I</w:t>
      </w:r>
      <w:r w:rsidRPr="0063122E">
        <w:rPr>
          <w:rFonts w:ascii="Consolas" w:hAnsi="Consolas" w:cs="Consolas"/>
          <w:sz w:val="22"/>
          <w:szCs w:val="22"/>
        </w:rPr>
        <w:t xml:space="preserve">II destinam-se exclusivamente aos polos regionais de atendimento às promotorias de Justiça, conforme anexo de vagas da presente licitação, e prestarão serviços para atendimento exclusivo à demanda da Superintendência de Tecnologia da Informação - STI. Quando necessário, o empregado deverá deslocar-se até a unidade de origem da demanda, inclusive conduzindo veículo que lhe for disponibilizado para a viagem. 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32.6.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comprovar, cumulativamente: </w:t>
      </w:r>
    </w:p>
    <w:p w:rsidR="0076174A" w:rsidRPr="0063122E" w:rsidRDefault="0076174A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conclusão de ensino médio; </w:t>
      </w:r>
    </w:p>
    <w:p w:rsidR="0076174A" w:rsidRPr="0063122E" w:rsidRDefault="0076174A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b) conclusão de curso Técnico em </w:t>
      </w:r>
      <w:proofErr w:type="gramStart"/>
      <w:r w:rsidRPr="0063122E">
        <w:rPr>
          <w:rFonts w:ascii="Consolas" w:hAnsi="Consolas" w:cs="Consolas"/>
          <w:sz w:val="22"/>
          <w:szCs w:val="22"/>
        </w:rPr>
        <w:t>Eletrônica ou Técnico em Informática ou curso superior em Eletrônica ou Informática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6174A" w:rsidRPr="0063122E" w:rsidRDefault="0076174A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c) experiência profissional mínima de 6 (seis) meses na atividade a ser desempenhada ou aprovação em teste de aptidão a ser realizado pela Contratada; </w:t>
      </w:r>
    </w:p>
    <w:p w:rsidR="0076174A" w:rsidRPr="0063122E" w:rsidRDefault="0076174A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d</w:t>
      </w:r>
      <w:r w:rsidRPr="0063122E">
        <w:rPr>
          <w:rFonts w:ascii="Consolas" w:hAnsi="Consolas" w:cs="Consolas"/>
          <w:bCs/>
          <w:sz w:val="22"/>
          <w:szCs w:val="22"/>
        </w:rPr>
        <w:t>) autorização para condução de veículos automotores (Carteira Nacional de Habilitação – CNH definitiva) na categoria “B”.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  <w:shd w:val="clear" w:color="auto" w:fill="CCCCCC"/>
        </w:rPr>
      </w:pPr>
      <w:r w:rsidRPr="0063122E">
        <w:rPr>
          <w:rFonts w:ascii="Consolas" w:hAnsi="Consolas" w:cs="Consolas"/>
          <w:b/>
          <w:sz w:val="22"/>
          <w:szCs w:val="22"/>
          <w:shd w:val="clear" w:color="auto" w:fill="CCCCCC"/>
        </w:rPr>
        <w:t>33 – TÉCNICO DE MANUTENÇÃO ELETRÔNICA IV</w:t>
      </w:r>
    </w:p>
    <w:p w:rsidR="0076174A" w:rsidRPr="0063122E" w:rsidRDefault="0076174A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33.1.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="00650BF4" w:rsidRPr="0063122E">
        <w:rPr>
          <w:rFonts w:ascii="Consolas" w:hAnsi="Consolas" w:cs="Consolas"/>
          <w:b/>
          <w:sz w:val="22"/>
          <w:szCs w:val="22"/>
          <w:u w:val="single"/>
        </w:rPr>
        <w:t xml:space="preserve">TÉCNICO DE MANUTENÇÃO ELETRÔNICA </w:t>
      </w:r>
      <w:r w:rsidRPr="0063122E">
        <w:rPr>
          <w:rFonts w:ascii="Consolas" w:hAnsi="Consolas" w:cs="Consolas"/>
          <w:b/>
          <w:sz w:val="22"/>
          <w:szCs w:val="22"/>
          <w:u w:val="single"/>
        </w:rPr>
        <w:t>IV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33.2.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prestar suporte de primeiro ou segundo nível aos usuários dos serviços de TI da Contratante através de telefone, sistemas de acesso remoto, </w:t>
      </w:r>
      <w:r w:rsidRPr="0063122E">
        <w:rPr>
          <w:rFonts w:ascii="Consolas" w:hAnsi="Consolas" w:cs="Consolas"/>
          <w:i/>
          <w:iCs/>
          <w:sz w:val="22"/>
          <w:szCs w:val="22"/>
        </w:rPr>
        <w:t xml:space="preserve">e-mail </w:t>
      </w:r>
      <w:r w:rsidRPr="0063122E">
        <w:rPr>
          <w:rFonts w:ascii="Consolas" w:hAnsi="Consolas" w:cs="Consolas"/>
          <w:sz w:val="22"/>
          <w:szCs w:val="22"/>
        </w:rPr>
        <w:t>ou pessoalmente (</w:t>
      </w:r>
      <w:r w:rsidRPr="0063122E">
        <w:rPr>
          <w:rFonts w:ascii="Consolas" w:hAnsi="Consolas" w:cs="Consolas"/>
          <w:i/>
          <w:iCs/>
          <w:sz w:val="22"/>
          <w:szCs w:val="22"/>
        </w:rPr>
        <w:t>in loco</w:t>
      </w:r>
      <w:r w:rsidRPr="0063122E">
        <w:rPr>
          <w:rFonts w:ascii="Consolas" w:hAnsi="Consolas" w:cs="Consolas"/>
          <w:sz w:val="22"/>
          <w:szCs w:val="22"/>
        </w:rPr>
        <w:t xml:space="preserve">); substituir peças e periféricos, instalar/reinstalar softwares homologados pela Contratante; prestar suporte relacionado ao funcionamento da rede, </w:t>
      </w:r>
      <w:r w:rsidRPr="0063122E">
        <w:rPr>
          <w:rFonts w:ascii="Consolas" w:hAnsi="Consolas" w:cs="Consolas"/>
          <w:i/>
          <w:iCs/>
          <w:sz w:val="22"/>
          <w:szCs w:val="22"/>
        </w:rPr>
        <w:t xml:space="preserve">e-mail, </w:t>
      </w:r>
      <w:r w:rsidRPr="0063122E">
        <w:rPr>
          <w:rFonts w:ascii="Consolas" w:hAnsi="Consolas" w:cs="Consolas"/>
          <w:sz w:val="22"/>
          <w:szCs w:val="22"/>
        </w:rPr>
        <w:t>Sistemas Corporativos e outros correlatos;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realizar instalação, substituição, configuração, testes e manutenção de microcomputadores, </w:t>
      </w:r>
      <w:r w:rsidRPr="0063122E">
        <w:rPr>
          <w:rFonts w:ascii="Consolas" w:hAnsi="Consolas" w:cs="Consolas"/>
          <w:i/>
          <w:iCs/>
          <w:sz w:val="22"/>
          <w:szCs w:val="22"/>
        </w:rPr>
        <w:t>notebooks</w:t>
      </w:r>
      <w:r w:rsidRPr="0063122E">
        <w:rPr>
          <w:rFonts w:ascii="Consolas" w:hAnsi="Consolas" w:cs="Consolas"/>
          <w:sz w:val="22"/>
          <w:szCs w:val="22"/>
        </w:rPr>
        <w:t xml:space="preserve">, impressoras, multifuncionais, scanners e equipamentos eletrônicos (áudio, foto e vídeo); substituição de peças, suprimentos e periféricos; </w:t>
      </w:r>
      <w:r w:rsidRPr="0063122E">
        <w:rPr>
          <w:rFonts w:ascii="Consolas" w:hAnsi="Consolas" w:cs="Consolas"/>
          <w:i/>
          <w:iCs/>
          <w:sz w:val="22"/>
          <w:szCs w:val="22"/>
        </w:rPr>
        <w:t xml:space="preserve">backups </w:t>
      </w:r>
      <w:r w:rsidRPr="0063122E">
        <w:rPr>
          <w:rFonts w:ascii="Consolas" w:hAnsi="Consolas" w:cs="Consolas"/>
          <w:sz w:val="22"/>
          <w:szCs w:val="22"/>
        </w:rPr>
        <w:t xml:space="preserve">de arquivos; instalação e reinstalação de sistemas operacionais, </w:t>
      </w:r>
      <w:proofErr w:type="spellStart"/>
      <w:r w:rsidRPr="0063122E">
        <w:rPr>
          <w:rFonts w:ascii="Consolas" w:hAnsi="Consolas" w:cs="Consolas"/>
          <w:i/>
          <w:iCs/>
          <w:sz w:val="22"/>
          <w:szCs w:val="22"/>
        </w:rPr>
        <w:t>drivers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 e softwares homologados pela Contratante; desobstrução de equipamentos com atolamento de papel;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monitoramento de ativos, sistemas e serviços homologados pela Contratante; montagem e configuração de equipamentos de informática e/ou multimídia utilizados em cursos, reuniões e eventos na capital e interior do estado; criação de usuários e endereços de correio eletrônico institucional; designação de permissões para acesso a sistemas; registrar</w:t>
      </w:r>
      <w:r w:rsidR="007C4F7C">
        <w:rPr>
          <w:rFonts w:ascii="Consolas" w:hAnsi="Consolas" w:cs="Consolas"/>
          <w:sz w:val="22"/>
          <w:szCs w:val="22"/>
        </w:rPr>
        <w:t>, centralizar</w:t>
      </w:r>
      <w:r w:rsidRPr="0063122E">
        <w:rPr>
          <w:rFonts w:ascii="Consolas" w:hAnsi="Consolas" w:cs="Consolas"/>
          <w:sz w:val="22"/>
          <w:szCs w:val="22"/>
        </w:rPr>
        <w:t xml:space="preserve"> e distribuir</w:t>
      </w:r>
      <w:r w:rsidR="007C4F7C">
        <w:rPr>
          <w:rFonts w:ascii="Consolas" w:hAnsi="Consolas" w:cs="Consolas"/>
          <w:sz w:val="22"/>
          <w:szCs w:val="22"/>
        </w:rPr>
        <w:t xml:space="preserve"> os</w:t>
      </w:r>
      <w:r w:rsidRPr="0063122E">
        <w:rPr>
          <w:rFonts w:ascii="Consolas" w:hAnsi="Consolas" w:cs="Consolas"/>
          <w:sz w:val="22"/>
          <w:szCs w:val="22"/>
        </w:rPr>
        <w:t xml:space="preserve"> chamados com as demandas dos usuários</w:t>
      </w:r>
      <w:r w:rsidR="007C4F7C">
        <w:rPr>
          <w:rFonts w:ascii="Consolas" w:hAnsi="Consolas" w:cs="Consolas"/>
          <w:sz w:val="22"/>
          <w:szCs w:val="22"/>
        </w:rPr>
        <w:t xml:space="preserve"> para os Técnicos de Manutenção Eletrônica II bem como para os analistas da Contratante por meio de</w:t>
      </w:r>
      <w:r w:rsidRPr="0063122E">
        <w:rPr>
          <w:rFonts w:ascii="Consolas" w:hAnsi="Consolas" w:cs="Consolas"/>
          <w:sz w:val="22"/>
          <w:szCs w:val="22"/>
        </w:rPr>
        <w:t xml:space="preserve"> sistema apropriado ou de forma manual;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manutenção de redes de computadores (configurações de equipamentos e ativos de rede, diagnóstico de problemas e proposta de soluções, resolução de defeitos e problemas relacionados), realização de diagnóstico preliminar para envio de equipamentos para manutenção em laboratórios da Contratante;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efetuar configuração, manutenção preventiva e corretiva de equipamentos de informática como: microcomputadores, impressoras laser, multifuncionais, monitores de vídeos CRT, monitores de vídeo LCD e LED, switches, roteadores, </w:t>
      </w:r>
      <w:proofErr w:type="spellStart"/>
      <w:proofErr w:type="gramStart"/>
      <w:r w:rsidRPr="0063122E">
        <w:rPr>
          <w:rFonts w:ascii="Consolas" w:hAnsi="Consolas" w:cs="Consolas"/>
          <w:sz w:val="22"/>
          <w:szCs w:val="22"/>
        </w:rPr>
        <w:t>access</w:t>
      </w:r>
      <w:proofErr w:type="spellEnd"/>
      <w:proofErr w:type="gramEnd"/>
      <w:r w:rsidRPr="0063122E">
        <w:rPr>
          <w:rFonts w:ascii="Consolas" w:hAnsi="Consolas" w:cs="Consolas"/>
          <w:sz w:val="22"/>
          <w:szCs w:val="22"/>
        </w:rPr>
        <w:t xml:space="preserve"> </w:t>
      </w:r>
      <w:proofErr w:type="spellStart"/>
      <w:r w:rsidRPr="0063122E">
        <w:rPr>
          <w:rFonts w:ascii="Consolas" w:hAnsi="Consolas" w:cs="Consolas"/>
          <w:sz w:val="22"/>
          <w:szCs w:val="22"/>
        </w:rPr>
        <w:t>point´s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, </w:t>
      </w:r>
      <w:proofErr w:type="spellStart"/>
      <w:r w:rsidRPr="0063122E">
        <w:rPr>
          <w:rFonts w:ascii="Consolas" w:hAnsi="Consolas" w:cs="Consolas"/>
          <w:sz w:val="22"/>
          <w:szCs w:val="22"/>
        </w:rPr>
        <w:t>etc</w:t>
      </w:r>
      <w:proofErr w:type="spellEnd"/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realizar atendimento avançado, </w:t>
      </w:r>
      <w:r w:rsidRPr="0063122E">
        <w:rPr>
          <w:rFonts w:ascii="Consolas" w:hAnsi="Consolas" w:cs="Consolas"/>
          <w:i/>
          <w:iCs/>
          <w:sz w:val="22"/>
          <w:szCs w:val="22"/>
        </w:rPr>
        <w:t>in loco</w:t>
      </w:r>
      <w:r w:rsidRPr="0063122E">
        <w:rPr>
          <w:rFonts w:ascii="Consolas" w:hAnsi="Consolas" w:cs="Consolas"/>
          <w:sz w:val="22"/>
          <w:szCs w:val="22"/>
        </w:rPr>
        <w:t xml:space="preserve">, ao usuário, consistente em instalação de equipamentos novos e liberados pelo laboratório da Contratante, configuração de rede em situações que não foi encontrada solução através de </w:t>
      </w:r>
      <w:proofErr w:type="spellStart"/>
      <w:r w:rsidRPr="0063122E">
        <w:rPr>
          <w:rFonts w:ascii="Consolas" w:hAnsi="Consolas" w:cs="Consolas"/>
          <w:sz w:val="22"/>
          <w:szCs w:val="22"/>
        </w:rPr>
        <w:t>telesuporte</w:t>
      </w:r>
      <w:proofErr w:type="spellEnd"/>
      <w:r w:rsidRPr="0063122E">
        <w:rPr>
          <w:rFonts w:ascii="Consolas" w:hAnsi="Consolas" w:cs="Consolas"/>
          <w:sz w:val="22"/>
          <w:szCs w:val="22"/>
        </w:rPr>
        <w:t xml:space="preserve">, substituição de equipamentos, instalação/reinstalação de softwares homologados pela Contratante, suportes de maior complexidade relacionados ao funcionamento da rede, </w:t>
      </w:r>
      <w:r w:rsidRPr="0063122E">
        <w:rPr>
          <w:rFonts w:ascii="Consolas" w:hAnsi="Consolas" w:cs="Consolas"/>
          <w:i/>
          <w:iCs/>
          <w:sz w:val="22"/>
          <w:szCs w:val="22"/>
        </w:rPr>
        <w:t>e-mail</w:t>
      </w:r>
      <w:r w:rsidRPr="0063122E">
        <w:rPr>
          <w:rFonts w:ascii="Consolas" w:hAnsi="Consolas" w:cs="Consolas"/>
          <w:sz w:val="22"/>
          <w:szCs w:val="22"/>
        </w:rPr>
        <w:t>, Sistemas Corporativos dentre outros; orientar e ensinar a operação e funcionalidades dos sistemas internos e externos;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</w:rPr>
        <w:tab/>
        <w:t>realizar backup (cópia de segurança) de arquivos, quando solicitado pelo usuário; prestar orientação aos usuários acerca da utilização de softwares; elaborar, atualizar e manter documentação técnica e procedimentos necessários para a operação, manutenção e instalação de softwares e equipamentos homologados pela Contratante;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manutenção envolvendo conhecimentos em eletrônica: reparos em placas de circuitos elétricos e de circuitos lógicos; reparos em periféricos de equipamentos de informática;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desempenhar outras atividades correlatas, conforme necessidade ou a critério da Contratante, e desde que relacionadas às atribuições do cargo.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33.3.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="00020809" w:rsidRPr="0063122E">
        <w:rPr>
          <w:rFonts w:ascii="Consolas" w:hAnsi="Consolas" w:cs="Consolas"/>
          <w:sz w:val="22"/>
          <w:szCs w:val="22"/>
          <w:u w:val="single"/>
        </w:rPr>
        <w:t>220 (duzentas e vinte) horas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="00020809" w:rsidRPr="0063122E">
        <w:rPr>
          <w:rFonts w:ascii="Consolas" w:hAnsi="Consolas" w:cs="Consolas"/>
          <w:sz w:val="22"/>
          <w:szCs w:val="22"/>
          <w:u w:val="single"/>
        </w:rPr>
        <w:t>44 (quarenta e quatro) horas</w:t>
      </w:r>
      <w:r w:rsidRPr="0063122E">
        <w:rPr>
          <w:rFonts w:ascii="Consolas" w:hAnsi="Consolas" w:cs="Consolas"/>
          <w:sz w:val="22"/>
          <w:szCs w:val="22"/>
          <w:u w:val="single"/>
        </w:rPr>
        <w:t xml:space="preserve">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carga horária diária será cumprida no horário compreendido entre </w:t>
      </w:r>
      <w:r w:rsidRPr="0063122E">
        <w:rPr>
          <w:rFonts w:ascii="Consolas" w:hAnsi="Consolas" w:cs="Consolas"/>
          <w:sz w:val="22"/>
          <w:szCs w:val="22"/>
          <w:u w:val="single"/>
        </w:rPr>
        <w:t>7 e 19 horas</w:t>
      </w:r>
      <w:r w:rsidRPr="0063122E">
        <w:rPr>
          <w:rFonts w:ascii="Consolas" w:hAnsi="Consolas" w:cs="Consolas"/>
          <w:sz w:val="22"/>
          <w:szCs w:val="22"/>
        </w:rPr>
        <w:t>, e deverá ser dividida em dois turnos, a serem definidos pela Contratante, com um intervalo para refeição de, no mínimo, uma hora e, no máximo, duas horas, compreendido entre 11 e 14 horas.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33.4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1 (um) conjunto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 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 em jeans escuro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3 (três) camisas manga curta polo </w:t>
      </w:r>
      <w:r w:rsidR="00FE5386" w:rsidRPr="0063122E">
        <w:rPr>
          <w:rFonts w:ascii="Consolas" w:hAnsi="Consolas" w:cs="Consolas"/>
          <w:sz w:val="22"/>
          <w:szCs w:val="22"/>
        </w:rPr>
        <w:t>de malha</w:t>
      </w:r>
      <w:r w:rsidRPr="0063122E">
        <w:rPr>
          <w:rFonts w:ascii="Consolas" w:hAnsi="Consolas" w:cs="Consolas"/>
          <w:sz w:val="22"/>
          <w:szCs w:val="22"/>
        </w:rPr>
        <w:t xml:space="preserve"> de algodão;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 com elástico.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33.5. LOTAÇÃO: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postos de Técnico de Manutenção Eletrônica IV serão lotados </w:t>
      </w:r>
      <w:r w:rsidRPr="0063122E">
        <w:rPr>
          <w:rFonts w:ascii="Consolas" w:hAnsi="Consolas" w:cs="Consolas"/>
          <w:b/>
          <w:sz w:val="22"/>
          <w:szCs w:val="22"/>
        </w:rPr>
        <w:t>exclusivamente</w:t>
      </w:r>
      <w:r w:rsidRPr="0063122E">
        <w:rPr>
          <w:rFonts w:ascii="Consolas" w:hAnsi="Consolas" w:cs="Consolas"/>
          <w:sz w:val="22"/>
          <w:szCs w:val="22"/>
        </w:rPr>
        <w:t xml:space="preserve"> na Capital para atendimento à demanda apresentada à Superintendência de Tecnologia da Informação - STI.</w:t>
      </w:r>
      <w:r w:rsidR="007C4F7C">
        <w:rPr>
          <w:rFonts w:ascii="Consolas" w:hAnsi="Consolas" w:cs="Consolas"/>
          <w:sz w:val="22"/>
          <w:szCs w:val="22"/>
        </w:rPr>
        <w:t xml:space="preserve"> </w:t>
      </w:r>
      <w:r w:rsidR="007C4F7C" w:rsidRPr="0063122E">
        <w:rPr>
          <w:rFonts w:ascii="Consolas" w:hAnsi="Consolas" w:cs="Consolas"/>
          <w:sz w:val="22"/>
          <w:szCs w:val="22"/>
        </w:rPr>
        <w:t>Quando necessário, poderá ser exigido seu deslocamento a qualquer unidade localizada no estado de Minas Gerais</w:t>
      </w:r>
      <w:r w:rsidR="007C4F7C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33.6.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344E14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Os profissionais deverão comprovar</w:t>
      </w:r>
      <w:r w:rsidR="00AC3E40" w:rsidRPr="0063122E">
        <w:rPr>
          <w:rFonts w:ascii="Consolas" w:hAnsi="Consolas" w:cs="Consolas"/>
          <w:sz w:val="22"/>
          <w:szCs w:val="22"/>
        </w:rPr>
        <w:t xml:space="preserve"> cumulativamente</w:t>
      </w:r>
      <w:r w:rsidRPr="0063122E">
        <w:rPr>
          <w:rFonts w:ascii="Consolas" w:hAnsi="Consolas" w:cs="Consolas"/>
          <w:sz w:val="22"/>
          <w:szCs w:val="22"/>
        </w:rPr>
        <w:t xml:space="preserve">: </w:t>
      </w:r>
    </w:p>
    <w:p w:rsidR="00344E14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conclusão de ensino médio; </w:t>
      </w:r>
    </w:p>
    <w:p w:rsidR="00344E14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b) conclusão de curso Técnico em </w:t>
      </w:r>
      <w:proofErr w:type="gramStart"/>
      <w:r w:rsidRPr="0063122E">
        <w:rPr>
          <w:rFonts w:ascii="Consolas" w:hAnsi="Consolas" w:cs="Consolas"/>
          <w:sz w:val="22"/>
          <w:szCs w:val="22"/>
        </w:rPr>
        <w:t>Eletrônica ou Técnico em Informática ou curso superior em Eletrônica ou Informática</w:t>
      </w:r>
      <w:proofErr w:type="gramEnd"/>
      <w:r w:rsidRPr="0063122E">
        <w:rPr>
          <w:rFonts w:ascii="Consolas" w:hAnsi="Consolas" w:cs="Consolas"/>
          <w:sz w:val="22"/>
          <w:szCs w:val="22"/>
        </w:rPr>
        <w:t xml:space="preserve">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lastRenderedPageBreak/>
        <w:t>c) experiência profissional mínima de 6 (seis) meses n</w:t>
      </w:r>
      <w:r w:rsidR="00344E14" w:rsidRPr="0063122E">
        <w:rPr>
          <w:rFonts w:ascii="Consolas" w:hAnsi="Consolas" w:cs="Consolas"/>
          <w:sz w:val="22"/>
          <w:szCs w:val="22"/>
        </w:rPr>
        <w:t xml:space="preserve">a atividade a ser desempenhada </w:t>
      </w:r>
      <w:r w:rsidRPr="0063122E">
        <w:rPr>
          <w:rFonts w:ascii="Consolas" w:hAnsi="Consolas" w:cs="Consolas"/>
          <w:sz w:val="22"/>
          <w:szCs w:val="22"/>
        </w:rPr>
        <w:t>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bCs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  <w:shd w:val="clear" w:color="auto" w:fill="CCCCCC"/>
        </w:rPr>
      </w:pPr>
      <w:r w:rsidRPr="0063122E">
        <w:rPr>
          <w:rFonts w:ascii="Consolas" w:hAnsi="Consolas" w:cs="Consolas"/>
          <w:b/>
          <w:sz w:val="22"/>
          <w:szCs w:val="22"/>
          <w:shd w:val="clear" w:color="auto" w:fill="CCCCCC"/>
        </w:rPr>
        <w:t xml:space="preserve">34 – TÉCNICO </w:t>
      </w:r>
      <w:r w:rsidR="00650BF4" w:rsidRPr="0063122E">
        <w:rPr>
          <w:rFonts w:ascii="Consolas" w:hAnsi="Consolas" w:cs="Consolas"/>
          <w:b/>
          <w:sz w:val="22"/>
          <w:szCs w:val="22"/>
          <w:shd w:val="clear" w:color="auto" w:fill="CCCCCC"/>
        </w:rPr>
        <w:t>DE</w:t>
      </w:r>
      <w:r w:rsidRPr="0063122E">
        <w:rPr>
          <w:rFonts w:ascii="Consolas" w:hAnsi="Consolas" w:cs="Consolas"/>
          <w:b/>
          <w:sz w:val="22"/>
          <w:szCs w:val="22"/>
          <w:shd w:val="clear" w:color="auto" w:fill="CCCCCC"/>
        </w:rPr>
        <w:t xml:space="preserve"> OPERAÇÃO DE EQUIPAMENTOS DE ÁUDIO E VÍDEO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  <w:shd w:val="clear" w:color="auto" w:fill="FF0000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34.1.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 xml:space="preserve">Prestação de serviços de </w:t>
      </w:r>
      <w:r w:rsidRPr="0063122E">
        <w:rPr>
          <w:rFonts w:ascii="Consolas" w:hAnsi="Consolas" w:cs="Consolas"/>
          <w:b/>
          <w:sz w:val="22"/>
          <w:szCs w:val="22"/>
          <w:u w:val="single"/>
          <w:shd w:val="clear" w:color="auto" w:fill="FFFFFF"/>
        </w:rPr>
        <w:t>T</w:t>
      </w:r>
      <w:r w:rsidR="00650BF4" w:rsidRPr="0063122E">
        <w:rPr>
          <w:rFonts w:ascii="Consolas" w:hAnsi="Consolas" w:cs="Consolas"/>
          <w:b/>
          <w:sz w:val="22"/>
          <w:szCs w:val="22"/>
          <w:u w:val="single"/>
          <w:shd w:val="clear" w:color="auto" w:fill="FFFFFF"/>
        </w:rPr>
        <w:t>ÉCNICO DE OPERAÇÃO DE EQUIPAMENTOS DE ÁUDIO E VÍDEO</w:t>
      </w:r>
      <w:r w:rsidR="00640538" w:rsidRPr="0063122E">
        <w:rPr>
          <w:rFonts w:ascii="Consolas" w:hAnsi="Consolas" w:cs="Consolas"/>
          <w:sz w:val="22"/>
          <w:szCs w:val="22"/>
          <w:shd w:val="clear" w:color="auto" w:fill="FFFFFF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/>
          <w:sz w:val="22"/>
          <w:szCs w:val="22"/>
          <w:shd w:val="clear" w:color="auto" w:fill="FFFFFF"/>
        </w:rPr>
        <w:t>34.2.</w:t>
      </w:r>
      <w:r w:rsidRPr="0063122E">
        <w:rPr>
          <w:rFonts w:ascii="Consolas" w:hAnsi="Consolas" w:cs="Consolas"/>
          <w:b/>
          <w:sz w:val="22"/>
          <w:szCs w:val="22"/>
          <w:shd w:val="clear" w:color="auto" w:fill="FFFFFF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examinar o local do evento;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solicitar o roteiro de gravação;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montar, ajustar e operar equipamentos de áudio, vídeo e iluminação;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montar, ajustar e operar câmera filmadora portátil em estúdio e em ambiente externo;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revisar e conferir equipamentos;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organizar e operar material de exibição, gravação e edição;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gravar áudio e vídeo, mapear e listar material gravado;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</w:r>
      <w:proofErr w:type="spellStart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decupar</w:t>
      </w:r>
      <w:proofErr w:type="spellEnd"/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vídeos;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realizar edição simples e cortes secos de áudio e vídeo;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gravar cópias e arquivar material bruto e/ou finalizado;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ajustar câmeras de vídeo;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sintonizar equipamentos;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produzir enquadramentos e/ou movimentos de câmera;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inserir caracteres de legendas, créditos ou artes;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conferir material capturado;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discriminar material capturado;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executar gravação, seguindo roteiro e orientação;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testar sinais de áudio, vídeo e sistemas de comunicação disponíveis para o evento;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instalar e posicionar microfones e cabos;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testar fontes de áudio, montar e/ou desmontar cenário, instalar e posicionar equipamentos de iluminação para gravação e transmissão em estúdio e áreas externas;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lastRenderedPageBreak/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ligar e/ou desligar equipamentos do estúdio;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preparar equipamentos e recursos adequados ao cenário;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dominar terminologia técnica;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comunicar necessidades técnicas e/ou operacionais;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administrar imprevistos;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demonstrar flexibilidade;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demonstrar capacidade de iniciativa;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dominar equipamentos de trabalho;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zelar pelos equipamentos;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demonstrar afinidade com a função e comprometimento profissional;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desempenhar outras atividades correlatas, conforme necessidade ou a critério da Contratante, </w:t>
      </w:r>
      <w:r w:rsidRPr="0063122E">
        <w:rPr>
          <w:rFonts w:ascii="Consolas" w:hAnsi="Consolas" w:cs="Consolas"/>
          <w:sz w:val="22"/>
          <w:szCs w:val="22"/>
          <w:u w:val="single"/>
        </w:rPr>
        <w:t>e desde que relacionadas às atribuições do cargo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>34.3.</w:t>
      </w:r>
      <w:r w:rsidRPr="0063122E">
        <w:rPr>
          <w:rFonts w:ascii="Consolas" w:hAnsi="Consolas" w:cs="Consolas"/>
          <w:b/>
          <w:bCs/>
          <w:sz w:val="22"/>
          <w:szCs w:val="22"/>
          <w:shd w:val="clear" w:color="auto" w:fill="FFFFFF"/>
        </w:rPr>
        <w:tab/>
        <w:t>JORNADA DE TRABALHO: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150 </w:t>
      </w:r>
      <w:r w:rsidR="00640538" w:rsidRPr="0063122E">
        <w:rPr>
          <w:rFonts w:ascii="Consolas" w:hAnsi="Consolas" w:cs="Consolas"/>
          <w:bCs/>
          <w:sz w:val="22"/>
          <w:szCs w:val="22"/>
          <w:u w:val="single"/>
        </w:rPr>
        <w:t xml:space="preserve">(cento e cinquenta)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horas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30</w:t>
      </w:r>
      <w:r w:rsidR="00640538" w:rsidRPr="0063122E">
        <w:rPr>
          <w:rFonts w:ascii="Consolas" w:hAnsi="Consolas" w:cs="Consolas"/>
          <w:bCs/>
          <w:sz w:val="22"/>
          <w:szCs w:val="22"/>
          <w:u w:val="single"/>
        </w:rPr>
        <w:t xml:space="preserve"> (trinta)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horas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A carga horária diária será cumprida no horário compreendido entre </w:t>
      </w:r>
      <w:r w:rsidRPr="0063122E">
        <w:rPr>
          <w:rFonts w:ascii="Consolas" w:hAnsi="Consolas" w:cs="Consolas"/>
          <w:bCs/>
          <w:sz w:val="22"/>
          <w:szCs w:val="22"/>
          <w:u w:val="single"/>
          <w:shd w:val="clear" w:color="auto" w:fill="FFFFFF"/>
        </w:rPr>
        <w:t>5 e 22 horas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, em turno único a ser definido pela Contratante.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34.4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2 (duas) calças compridas em jeans escuro – modelo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  <w:shd w:val="clear" w:color="auto" w:fill="FFFFFF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3 (</w:t>
      </w:r>
      <w:r w:rsidR="00FE5386" w:rsidRPr="0063122E">
        <w:rPr>
          <w:rFonts w:ascii="Consolas" w:hAnsi="Consolas" w:cs="Consolas"/>
          <w:sz w:val="22"/>
          <w:szCs w:val="22"/>
          <w:shd w:val="clear" w:color="auto" w:fill="FFFFFF"/>
        </w:rPr>
        <w:t>três) camisas manga curta polo de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malha de algodão;</w:t>
      </w:r>
    </w:p>
    <w:p w:rsidR="00730521" w:rsidRPr="0063122E" w:rsidRDefault="00730521" w:rsidP="00485B9C">
      <w:pPr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de segurança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 com elástico;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Deverão ser fornecidos com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periodicidade anual</w:t>
      </w:r>
      <w:r w:rsidRPr="0063122E">
        <w:rPr>
          <w:rFonts w:ascii="Consolas" w:hAnsi="Consolas" w:cs="Consolas"/>
          <w:sz w:val="22"/>
          <w:szCs w:val="22"/>
        </w:rPr>
        <w:t xml:space="preserve"> os seguintes itens: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compridas, modelo soci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al, em tecido tipo Oxford;</w:t>
      </w:r>
    </w:p>
    <w:p w:rsidR="00730521" w:rsidRPr="0063122E" w:rsidRDefault="00D86485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-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ab/>
        <w:t>2</w:t>
      </w:r>
      <w:r w:rsidR="00730521"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(</w:t>
      </w:r>
      <w:r w:rsidRPr="0063122E">
        <w:rPr>
          <w:rFonts w:ascii="Consolas" w:hAnsi="Consolas" w:cs="Consolas"/>
          <w:sz w:val="22"/>
          <w:szCs w:val="22"/>
          <w:shd w:val="clear" w:color="auto" w:fill="FFFFFF"/>
        </w:rPr>
        <w:t>duas</w:t>
      </w:r>
      <w:r w:rsidR="00730521"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) camisas manga curta tipo </w:t>
      </w:r>
      <w:proofErr w:type="spellStart"/>
      <w:r w:rsidR="00730521" w:rsidRPr="0063122E">
        <w:rPr>
          <w:rFonts w:ascii="Consolas" w:hAnsi="Consolas" w:cs="Consolas"/>
          <w:sz w:val="22"/>
          <w:szCs w:val="22"/>
          <w:shd w:val="clear" w:color="auto" w:fill="FFFFFF"/>
        </w:rPr>
        <w:t>Grafil-Santista</w:t>
      </w:r>
      <w:proofErr w:type="spellEnd"/>
      <w:r w:rsidR="00730521" w:rsidRPr="0063122E">
        <w:rPr>
          <w:rFonts w:ascii="Consolas" w:hAnsi="Consolas" w:cs="Consolas"/>
          <w:sz w:val="22"/>
          <w:szCs w:val="22"/>
          <w:shd w:val="clear" w:color="auto" w:fill="FFFFFF"/>
        </w:rPr>
        <w:t xml:space="preserve"> – m</w:t>
      </w:r>
      <w:r w:rsidR="00730521" w:rsidRPr="0063122E">
        <w:rPr>
          <w:rFonts w:ascii="Consolas" w:hAnsi="Consolas" w:cs="Consolas"/>
          <w:sz w:val="22"/>
          <w:szCs w:val="22"/>
        </w:rPr>
        <w:t>odelo padrão;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</w:r>
      <w:r w:rsidRPr="0063122E">
        <w:rPr>
          <w:rFonts w:ascii="Consolas" w:hAnsi="Consolas" w:cs="Consolas"/>
          <w:bCs/>
          <w:sz w:val="22"/>
          <w:szCs w:val="22"/>
        </w:rPr>
        <w:t xml:space="preserve">1 (um) par de sapatos social masculino (com cadarço) ou feminino (sem cadarço) </w:t>
      </w:r>
      <w:r w:rsidR="00FE5386" w:rsidRPr="0063122E">
        <w:rPr>
          <w:rFonts w:ascii="Consolas" w:hAnsi="Consolas" w:cs="Consolas"/>
          <w:bCs/>
          <w:sz w:val="22"/>
          <w:szCs w:val="22"/>
        </w:rPr>
        <w:t>de couro</w:t>
      </w:r>
      <w:r w:rsidRPr="0063122E">
        <w:rPr>
          <w:rFonts w:ascii="Consolas" w:hAnsi="Consolas" w:cs="Consolas"/>
          <w:bCs/>
          <w:sz w:val="22"/>
          <w:szCs w:val="22"/>
        </w:rPr>
        <w:t xml:space="preserve"> preto.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34.5. QUALIFICAÇÃO MÍNIMA EXIGIDA:</w:t>
      </w:r>
    </w:p>
    <w:p w:rsidR="0099277D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profissionais deverão comprovar: </w:t>
      </w:r>
    </w:p>
    <w:p w:rsidR="0099277D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a)</w:t>
      </w:r>
      <w:r w:rsidR="0099277D" w:rsidRPr="0063122E">
        <w:rPr>
          <w:rFonts w:ascii="Consolas" w:hAnsi="Consolas" w:cs="Consolas"/>
          <w:sz w:val="22"/>
          <w:szCs w:val="22"/>
        </w:rPr>
        <w:t xml:space="preserve"> conclusão do ensino médio</w:t>
      </w:r>
      <w:r w:rsidRPr="0063122E">
        <w:rPr>
          <w:rFonts w:ascii="Consolas" w:hAnsi="Consolas" w:cs="Consolas"/>
          <w:bCs/>
          <w:sz w:val="22"/>
          <w:szCs w:val="22"/>
        </w:rPr>
        <w:t xml:space="preserve">; </w:t>
      </w:r>
    </w:p>
    <w:p w:rsidR="00DF65AC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bCs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t xml:space="preserve">b) conclusão de curso de noções básicas de informática; 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Cs/>
          <w:sz w:val="22"/>
          <w:szCs w:val="22"/>
        </w:rPr>
        <w:lastRenderedPageBreak/>
        <w:t>c) experiência profissional mínima de 6 (seis) meses n</w:t>
      </w:r>
      <w:r w:rsidR="00DF65AC" w:rsidRPr="0063122E">
        <w:rPr>
          <w:rFonts w:ascii="Consolas" w:hAnsi="Consolas" w:cs="Consolas"/>
          <w:bCs/>
          <w:sz w:val="22"/>
          <w:szCs w:val="22"/>
        </w:rPr>
        <w:t xml:space="preserve">a atividade a ser desempenhada </w:t>
      </w:r>
      <w:r w:rsidRPr="0063122E">
        <w:rPr>
          <w:rFonts w:ascii="Consolas" w:hAnsi="Consolas" w:cs="Consolas"/>
          <w:bCs/>
          <w:sz w:val="22"/>
          <w:szCs w:val="22"/>
        </w:rPr>
        <w:t>ou aprovação em teste de aptidão a ser realizado pela Contratada.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Corpodetexto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C0C0"/>
        <w:tabs>
          <w:tab w:val="clear" w:pos="709"/>
          <w:tab w:val="left" w:pos="708"/>
        </w:tabs>
        <w:spacing w:before="120" w:after="120" w:line="276" w:lineRule="auto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35 – TELEFONISTA</w:t>
      </w:r>
    </w:p>
    <w:p w:rsidR="00730521" w:rsidRPr="0063122E" w:rsidRDefault="00730521" w:rsidP="00485B9C">
      <w:pPr>
        <w:pStyle w:val="Textbody"/>
        <w:spacing w:before="120" w:line="276" w:lineRule="auto"/>
        <w:jc w:val="both"/>
        <w:rPr>
          <w:rFonts w:ascii="Consolas" w:hAnsi="Consolas" w:cs="Consolas"/>
          <w:sz w:val="22"/>
          <w:szCs w:val="22"/>
        </w:rPr>
      </w:pP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35.1.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OBJETO: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Prestação de serviços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>Telefonista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35.2.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DESCRIÇÃO DOS SERVIÇOS: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- </w:t>
      </w:r>
      <w:r w:rsidRPr="0063122E">
        <w:rPr>
          <w:rFonts w:ascii="Consolas" w:hAnsi="Consolas" w:cs="Consolas"/>
          <w:sz w:val="22"/>
          <w:szCs w:val="22"/>
        </w:rPr>
        <w:tab/>
        <w:t>operar central telefônica, atender, identificar tipo e origem das chamadas, controlar, acompanhar e interceptar, transferir, cadastrar e c</w:t>
      </w:r>
      <w:r w:rsidR="0099277D" w:rsidRPr="0063122E">
        <w:rPr>
          <w:rFonts w:ascii="Consolas" w:hAnsi="Consolas" w:cs="Consolas"/>
          <w:sz w:val="22"/>
          <w:szCs w:val="22"/>
        </w:rPr>
        <w:t>ompletar chamadas telefônicas;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registrar pendências de ligações telefônicas e retornar o contato com o público, caso requisitado;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auxiliar o público interno e externo, fornecendo informações;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orientar o público quanto aos serviços telefônicos da Contratante, quando solicitado;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realizar atendimento conforme normas de qualidade, mantendo sigilo das informações que tiver acesso;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preencher livros de ocorrência, registrar reclamações e elaborar relatórios pertinentes a suas atividades;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zelar pela conservação e limpeza dos equipamentos utilizados em suas atividades;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desempenhar outras atividades correlatas, conforme necessidade ou a critério da Contratante, e desde que relacionadas às atribuições do cargo.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35.3.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JORNADA DE TRABALHO</w:t>
      </w:r>
      <w:r w:rsidRPr="0063122E">
        <w:rPr>
          <w:rFonts w:ascii="Consolas" w:hAnsi="Consolas" w:cs="Consolas"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Os serviços serão executados mediante a adoção da jornada de trabalho de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1</w:t>
      </w:r>
      <w:r w:rsidR="0099277D" w:rsidRPr="0063122E">
        <w:rPr>
          <w:rFonts w:ascii="Consolas" w:hAnsi="Consolas" w:cs="Consolas"/>
          <w:bCs/>
          <w:sz w:val="22"/>
          <w:szCs w:val="22"/>
          <w:u w:val="single"/>
        </w:rPr>
        <w:t>5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0 </w:t>
      </w:r>
      <w:r w:rsidR="0099277D" w:rsidRPr="0063122E">
        <w:rPr>
          <w:rFonts w:ascii="Consolas" w:hAnsi="Consolas" w:cs="Consolas"/>
          <w:bCs/>
          <w:sz w:val="22"/>
          <w:szCs w:val="22"/>
          <w:u w:val="single"/>
        </w:rPr>
        <w:t xml:space="preserve">(cento e cinquenta)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horas mensais</w:t>
      </w:r>
      <w:r w:rsidRPr="0063122E">
        <w:rPr>
          <w:rFonts w:ascii="Consolas" w:hAnsi="Consolas" w:cs="Consolas"/>
          <w:sz w:val="22"/>
          <w:szCs w:val="22"/>
        </w:rPr>
        <w:t xml:space="preserve">, correspondentes a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30 </w:t>
      </w:r>
      <w:r w:rsidR="0099277D" w:rsidRPr="0063122E">
        <w:rPr>
          <w:rFonts w:ascii="Consolas" w:hAnsi="Consolas" w:cs="Consolas"/>
          <w:bCs/>
          <w:sz w:val="22"/>
          <w:szCs w:val="22"/>
          <w:u w:val="single"/>
        </w:rPr>
        <w:t xml:space="preserve">(trinta)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horas semanais</w:t>
      </w:r>
      <w:r w:rsidRPr="0063122E">
        <w:rPr>
          <w:rFonts w:ascii="Consolas" w:hAnsi="Consolas" w:cs="Consolas"/>
          <w:sz w:val="22"/>
          <w:szCs w:val="22"/>
        </w:rPr>
        <w:t xml:space="preserve">, 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>de segunda</w:t>
      </w:r>
      <w:r w:rsidR="001C40A9" w:rsidRPr="0063122E">
        <w:rPr>
          <w:rFonts w:ascii="Consolas" w:hAnsi="Consolas" w:cs="Consolas"/>
          <w:bCs/>
          <w:sz w:val="22"/>
          <w:szCs w:val="22"/>
          <w:u w:val="single"/>
        </w:rPr>
        <w:t>-feira</w:t>
      </w:r>
      <w:r w:rsidRPr="0063122E">
        <w:rPr>
          <w:rFonts w:ascii="Consolas" w:hAnsi="Consolas" w:cs="Consolas"/>
          <w:bCs/>
          <w:sz w:val="22"/>
          <w:szCs w:val="22"/>
          <w:u w:val="single"/>
        </w:rPr>
        <w:t xml:space="preserve"> a sexta-feira</w:t>
      </w:r>
      <w:r w:rsidRPr="0063122E">
        <w:rPr>
          <w:rFonts w:ascii="Consolas" w:hAnsi="Consolas" w:cs="Consolas"/>
          <w:sz w:val="22"/>
          <w:szCs w:val="22"/>
        </w:rPr>
        <w:t>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A carga horária diária será cumprida no horário compreendido entre 7 e 19 horas, em um turno único a ser definido pela Contratante.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35.4</w:t>
      </w:r>
      <w:r w:rsidR="006A0720">
        <w:rPr>
          <w:rFonts w:ascii="Consolas" w:hAnsi="Consolas" w:cs="Consolas"/>
          <w:b/>
          <w:bCs/>
          <w:sz w:val="22"/>
          <w:szCs w:val="22"/>
        </w:rPr>
        <w:t>.</w:t>
      </w:r>
      <w:r w:rsidR="006A0720">
        <w:rPr>
          <w:rFonts w:ascii="Consolas" w:hAnsi="Consolas" w:cs="Consolas"/>
          <w:b/>
          <w:bCs/>
          <w:sz w:val="22"/>
          <w:szCs w:val="22"/>
        </w:rPr>
        <w:tab/>
        <w:t>FORNECIMENTO DE UNIFORMES/</w:t>
      </w:r>
      <w:proofErr w:type="spellStart"/>
      <w:r w:rsidR="006A0720">
        <w:rPr>
          <w:rFonts w:ascii="Consolas" w:hAnsi="Consolas" w:cs="Consolas"/>
          <w:b/>
          <w:bCs/>
          <w:sz w:val="22"/>
          <w:szCs w:val="22"/>
        </w:rPr>
        <w:t>EPI</w:t>
      </w:r>
      <w:r w:rsidRPr="0063122E">
        <w:rPr>
          <w:rFonts w:ascii="Consolas" w:hAnsi="Consolas" w:cs="Consolas"/>
          <w:b/>
          <w:bCs/>
          <w:sz w:val="22"/>
          <w:szCs w:val="22"/>
        </w:rPr>
        <w:t>s</w:t>
      </w:r>
      <w:proofErr w:type="spellEnd"/>
      <w:r w:rsidRPr="0063122E">
        <w:rPr>
          <w:rFonts w:ascii="Consolas" w:hAnsi="Consolas" w:cs="Consolas"/>
          <w:b/>
          <w:bCs/>
          <w:sz w:val="22"/>
          <w:szCs w:val="22"/>
        </w:rPr>
        <w:t>: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A Contratada deverá fornecer os uniformes e equipamentos necessários à execução dos serviços em número mínimo de </w:t>
      </w:r>
      <w:r w:rsidRPr="0063122E">
        <w:rPr>
          <w:rFonts w:ascii="Consolas" w:hAnsi="Consolas" w:cs="Consolas"/>
          <w:b/>
          <w:bCs/>
          <w:sz w:val="22"/>
          <w:szCs w:val="22"/>
          <w:u w:val="single"/>
        </w:rPr>
        <w:t xml:space="preserve">1 (um) conjunto </w:t>
      </w:r>
      <w:r w:rsidR="001C40A9" w:rsidRPr="0063122E">
        <w:rPr>
          <w:rFonts w:ascii="Consolas" w:hAnsi="Consolas" w:cs="Consolas"/>
          <w:b/>
          <w:bCs/>
          <w:sz w:val="22"/>
          <w:szCs w:val="22"/>
          <w:u w:val="single"/>
        </w:rPr>
        <w:t>a cada seis meses</w:t>
      </w:r>
      <w:r w:rsidRPr="0063122E">
        <w:rPr>
          <w:rFonts w:ascii="Consolas" w:hAnsi="Consolas" w:cs="Consolas"/>
          <w:sz w:val="22"/>
          <w:szCs w:val="22"/>
        </w:rPr>
        <w:t>, conforme composição básica descrita abaixo:</w:t>
      </w:r>
    </w:p>
    <w:p w:rsidR="001E4915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>2 (duas) calças compridas,</w:t>
      </w:r>
      <w:r w:rsidR="001E4915" w:rsidRPr="0063122E">
        <w:rPr>
          <w:rFonts w:ascii="Consolas" w:hAnsi="Consolas" w:cs="Consolas"/>
          <w:sz w:val="22"/>
          <w:szCs w:val="22"/>
        </w:rPr>
        <w:t xml:space="preserve"> modelo social, tecido tipo Oxford;</w:t>
      </w:r>
    </w:p>
    <w:p w:rsidR="001E4915" w:rsidRPr="0063122E" w:rsidRDefault="00EE065E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lastRenderedPageBreak/>
        <w:t>-</w:t>
      </w:r>
      <w:r>
        <w:rPr>
          <w:rFonts w:ascii="Consolas" w:hAnsi="Consolas" w:cs="Consolas"/>
          <w:sz w:val="22"/>
          <w:szCs w:val="22"/>
        </w:rPr>
        <w:tab/>
      </w:r>
      <w:r w:rsidR="001E4915" w:rsidRPr="0063122E">
        <w:rPr>
          <w:rFonts w:ascii="Consolas" w:hAnsi="Consolas" w:cs="Consolas"/>
          <w:sz w:val="22"/>
          <w:szCs w:val="22"/>
        </w:rPr>
        <w:t>3 (três) camisas manga curta</w:t>
      </w:r>
      <w:r w:rsidR="00B211E6" w:rsidRPr="0063122E">
        <w:rPr>
          <w:rFonts w:ascii="Consolas" w:hAnsi="Consolas" w:cs="Consolas"/>
          <w:sz w:val="22"/>
          <w:szCs w:val="22"/>
        </w:rPr>
        <w:t xml:space="preserve"> tipo </w:t>
      </w:r>
      <w:proofErr w:type="spellStart"/>
      <w:r w:rsidR="00B211E6" w:rsidRPr="0063122E">
        <w:rPr>
          <w:rFonts w:ascii="Consolas" w:hAnsi="Consolas" w:cs="Consolas"/>
          <w:sz w:val="22"/>
          <w:szCs w:val="22"/>
        </w:rPr>
        <w:t>Grafil-Santista</w:t>
      </w:r>
      <w:proofErr w:type="spellEnd"/>
      <w:r w:rsidR="00B211E6" w:rsidRPr="0063122E">
        <w:rPr>
          <w:rFonts w:ascii="Consolas" w:hAnsi="Consolas" w:cs="Consolas"/>
          <w:sz w:val="22"/>
          <w:szCs w:val="22"/>
        </w:rPr>
        <w:t xml:space="preserve"> – modelo padrão;</w:t>
      </w:r>
    </w:p>
    <w:p w:rsidR="00B211E6" w:rsidRPr="0063122E" w:rsidRDefault="00EE065E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-</w:t>
      </w:r>
      <w:r>
        <w:rPr>
          <w:rFonts w:ascii="Consolas" w:hAnsi="Consolas" w:cs="Consolas"/>
          <w:sz w:val="22"/>
          <w:szCs w:val="22"/>
        </w:rPr>
        <w:tab/>
      </w:r>
      <w:r w:rsidR="00B211E6" w:rsidRPr="0063122E">
        <w:rPr>
          <w:rFonts w:ascii="Consolas" w:hAnsi="Consolas" w:cs="Consolas"/>
          <w:sz w:val="22"/>
          <w:szCs w:val="22"/>
        </w:rPr>
        <w:t>1 (um) blazer/paletó (modelo feminino ou masculino), tecido tipo Oxford;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-</w:t>
      </w:r>
      <w:r w:rsidRPr="0063122E">
        <w:rPr>
          <w:rFonts w:ascii="Consolas" w:hAnsi="Consolas" w:cs="Consolas"/>
          <w:sz w:val="22"/>
          <w:szCs w:val="22"/>
        </w:rPr>
        <w:tab/>
        <w:t xml:space="preserve">1 (um) par de sapatos social masculino (com cadarço) ou feminino (sem cadarço) </w:t>
      </w:r>
      <w:r w:rsidR="00FE5386" w:rsidRPr="0063122E">
        <w:rPr>
          <w:rFonts w:ascii="Consolas" w:hAnsi="Consolas" w:cs="Consolas"/>
          <w:sz w:val="22"/>
          <w:szCs w:val="22"/>
        </w:rPr>
        <w:t>de couro</w:t>
      </w:r>
      <w:r w:rsidRPr="0063122E">
        <w:rPr>
          <w:rFonts w:ascii="Consolas" w:hAnsi="Consolas" w:cs="Consolas"/>
          <w:sz w:val="22"/>
          <w:szCs w:val="22"/>
        </w:rPr>
        <w:t xml:space="preserve"> preto.</w:t>
      </w:r>
    </w:p>
    <w:p w:rsidR="00730521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b/>
          <w:bCs/>
          <w:sz w:val="22"/>
          <w:szCs w:val="22"/>
        </w:rPr>
      </w:pPr>
      <w:r w:rsidRPr="0063122E">
        <w:rPr>
          <w:rFonts w:ascii="Consolas" w:hAnsi="Consolas" w:cs="Consolas"/>
          <w:b/>
          <w:bCs/>
          <w:sz w:val="22"/>
          <w:szCs w:val="22"/>
        </w:rPr>
        <w:t>35.5.</w:t>
      </w:r>
      <w:r w:rsidRPr="0063122E">
        <w:rPr>
          <w:rFonts w:ascii="Consolas" w:hAnsi="Consolas" w:cs="Consolas"/>
          <w:b/>
          <w:bCs/>
          <w:sz w:val="22"/>
          <w:szCs w:val="22"/>
        </w:rPr>
        <w:tab/>
        <w:t>QUALIFICAÇÃO MÍNIMA EXIGIDA:</w:t>
      </w:r>
    </w:p>
    <w:p w:rsidR="0099277D" w:rsidRPr="0063122E" w:rsidRDefault="00730521" w:rsidP="00485B9C">
      <w:pPr>
        <w:pStyle w:val="Standard"/>
        <w:spacing w:before="120" w:after="120" w:line="276" w:lineRule="auto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Os profissionais deverão comprovar:</w:t>
      </w:r>
    </w:p>
    <w:p w:rsidR="0099277D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a) </w:t>
      </w:r>
      <w:r w:rsidRPr="0063122E">
        <w:rPr>
          <w:rFonts w:ascii="Consolas" w:hAnsi="Consolas" w:cs="Consolas"/>
          <w:bCs/>
          <w:sz w:val="22"/>
          <w:szCs w:val="22"/>
        </w:rPr>
        <w:t>conclusão do ensino médio</w:t>
      </w:r>
      <w:r w:rsidRPr="0063122E">
        <w:rPr>
          <w:rFonts w:ascii="Consolas" w:hAnsi="Consolas" w:cs="Consolas"/>
          <w:sz w:val="22"/>
          <w:szCs w:val="22"/>
        </w:rPr>
        <w:t>;</w:t>
      </w:r>
    </w:p>
    <w:p w:rsidR="00730521" w:rsidRPr="0063122E" w:rsidRDefault="00730521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b) experiência profissional mínima de 6 (seis) meses na</w:t>
      </w:r>
      <w:r w:rsidR="0099277D" w:rsidRPr="0063122E">
        <w:rPr>
          <w:rFonts w:ascii="Consolas" w:hAnsi="Consolas" w:cs="Consolas"/>
          <w:sz w:val="22"/>
          <w:szCs w:val="22"/>
        </w:rPr>
        <w:t xml:space="preserve"> atividade a ser desempenhada </w:t>
      </w:r>
      <w:r w:rsidRPr="0063122E">
        <w:rPr>
          <w:rFonts w:ascii="Consolas" w:hAnsi="Consolas" w:cs="Consolas"/>
          <w:sz w:val="22"/>
          <w:szCs w:val="22"/>
        </w:rPr>
        <w:t>ou aprovação em teste de aptidão a ser realizado pela Contratada.</w:t>
      </w: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687AD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B82C80" w:rsidRPr="0063122E" w:rsidRDefault="00B82C80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4B7788" w:rsidRDefault="004B7788" w:rsidP="00485B9C">
      <w:pPr>
        <w:pStyle w:val="Standard"/>
        <w:spacing w:before="120" w:after="120" w:line="276" w:lineRule="auto"/>
        <w:ind w:firstLine="709"/>
        <w:jc w:val="center"/>
        <w:rPr>
          <w:rFonts w:ascii="Consolas" w:hAnsi="Consolas" w:cs="Consolas"/>
          <w:b/>
          <w:sz w:val="22"/>
          <w:szCs w:val="22"/>
        </w:rPr>
      </w:pPr>
    </w:p>
    <w:p w:rsidR="004B7788" w:rsidRDefault="004B7788" w:rsidP="00485B9C">
      <w:pPr>
        <w:pStyle w:val="Standard"/>
        <w:spacing w:before="120" w:after="120" w:line="276" w:lineRule="auto"/>
        <w:ind w:firstLine="709"/>
        <w:jc w:val="center"/>
        <w:rPr>
          <w:rFonts w:ascii="Consolas" w:hAnsi="Consolas" w:cs="Consolas"/>
          <w:b/>
          <w:sz w:val="22"/>
          <w:szCs w:val="22"/>
        </w:rPr>
      </w:pP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center"/>
        <w:rPr>
          <w:rFonts w:ascii="Consolas" w:hAnsi="Consolas" w:cs="Consolas"/>
          <w:b/>
          <w:sz w:val="22"/>
          <w:szCs w:val="22"/>
        </w:rPr>
      </w:pPr>
      <w:r w:rsidRPr="0063122E">
        <w:rPr>
          <w:rFonts w:ascii="Consolas" w:hAnsi="Consolas" w:cs="Consolas"/>
          <w:b/>
          <w:sz w:val="22"/>
          <w:szCs w:val="22"/>
        </w:rPr>
        <w:t>DECLARAÇÃO DO USO E DA MANUTENÇÃO DO EPI DO TRABALHO</w:t>
      </w:r>
      <w:r w:rsidR="002C3EAF" w:rsidRPr="0063122E">
        <w:rPr>
          <w:rFonts w:ascii="Consolas" w:hAnsi="Consolas" w:cs="Consolas"/>
          <w:b/>
          <w:sz w:val="22"/>
          <w:szCs w:val="22"/>
        </w:rPr>
        <w:t xml:space="preserve"> (a declaração deverá ser manuscrita e </w:t>
      </w:r>
      <w:r w:rsidR="002C3EAF" w:rsidRPr="0063122E">
        <w:rPr>
          <w:rFonts w:ascii="Consolas" w:hAnsi="Consolas" w:cs="Consolas"/>
          <w:b/>
          <w:sz w:val="22"/>
          <w:szCs w:val="22"/>
          <w:u w:val="single"/>
        </w:rPr>
        <w:t>com o timbre da empresa</w:t>
      </w:r>
      <w:r w:rsidR="002C3EAF" w:rsidRPr="0063122E">
        <w:rPr>
          <w:rFonts w:ascii="Consolas" w:hAnsi="Consolas" w:cs="Consolas"/>
          <w:b/>
          <w:sz w:val="22"/>
          <w:szCs w:val="22"/>
        </w:rPr>
        <w:t>)</w:t>
      </w: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center"/>
        <w:rPr>
          <w:rFonts w:ascii="Consolas" w:hAnsi="Consolas" w:cs="Consolas"/>
          <w:b/>
          <w:sz w:val="22"/>
          <w:szCs w:val="22"/>
        </w:rPr>
      </w:pP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Eu, _____________________________, matrícula nº _____________, empregado da empresa ____________________, responsabilizo-me pelo uso adequado e pela manutenção do equipamento de proteção individual fornecido dia ___/___/____.</w:t>
      </w: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>Itens fornecidos:</w:t>
      </w: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________________________________</w:t>
      </w: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________________________________</w:t>
      </w: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________________________________</w:t>
      </w: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center"/>
        <w:rPr>
          <w:rFonts w:ascii="Consolas" w:hAnsi="Consolas" w:cs="Consolas"/>
          <w:sz w:val="22"/>
          <w:szCs w:val="22"/>
        </w:rPr>
      </w:pPr>
    </w:p>
    <w:p w:rsidR="00687ADE" w:rsidRPr="0063122E" w:rsidRDefault="00687ADE" w:rsidP="00485B9C">
      <w:pPr>
        <w:pStyle w:val="Standard"/>
        <w:spacing w:before="120" w:after="120" w:line="276" w:lineRule="auto"/>
        <w:ind w:firstLine="709"/>
        <w:jc w:val="both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ab/>
        <w:t xml:space="preserve"> </w:t>
      </w:r>
    </w:p>
    <w:p w:rsidR="009B21A4" w:rsidRPr="0063122E" w:rsidRDefault="009B21A4" w:rsidP="00485B9C">
      <w:pPr>
        <w:pStyle w:val="Standard"/>
        <w:spacing w:before="120" w:after="120" w:line="276" w:lineRule="auto"/>
        <w:ind w:firstLine="709"/>
        <w:jc w:val="center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________________________</w:t>
      </w:r>
    </w:p>
    <w:p w:rsidR="009B21A4" w:rsidRPr="0063122E" w:rsidRDefault="009B21A4" w:rsidP="00485B9C">
      <w:pPr>
        <w:pStyle w:val="Standard"/>
        <w:spacing w:before="120" w:after="120" w:line="276" w:lineRule="auto"/>
        <w:ind w:firstLine="709"/>
        <w:jc w:val="center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 xml:space="preserve">Assinatura </w:t>
      </w:r>
    </w:p>
    <w:p w:rsidR="009B21A4" w:rsidRPr="0063122E" w:rsidRDefault="009B21A4" w:rsidP="00485B9C">
      <w:pPr>
        <w:pStyle w:val="Standard"/>
        <w:spacing w:before="120" w:after="120" w:line="276" w:lineRule="auto"/>
        <w:ind w:firstLine="709"/>
        <w:jc w:val="center"/>
        <w:rPr>
          <w:rFonts w:ascii="Consolas" w:hAnsi="Consolas" w:cs="Consolas"/>
          <w:sz w:val="22"/>
          <w:szCs w:val="22"/>
        </w:rPr>
      </w:pPr>
    </w:p>
    <w:p w:rsidR="009B21A4" w:rsidRPr="0063122E" w:rsidRDefault="009B21A4" w:rsidP="00485B9C">
      <w:pPr>
        <w:pStyle w:val="Standard"/>
        <w:spacing w:before="120" w:after="120" w:line="276" w:lineRule="auto"/>
        <w:ind w:firstLine="709"/>
        <w:jc w:val="right"/>
        <w:rPr>
          <w:rFonts w:ascii="Consolas" w:hAnsi="Consolas" w:cs="Consolas"/>
          <w:sz w:val="22"/>
          <w:szCs w:val="22"/>
        </w:rPr>
      </w:pPr>
      <w:r w:rsidRPr="0063122E">
        <w:rPr>
          <w:rFonts w:ascii="Consolas" w:hAnsi="Consolas" w:cs="Consolas"/>
          <w:sz w:val="22"/>
          <w:szCs w:val="22"/>
        </w:rPr>
        <w:t>Cidade, __/__/</w:t>
      </w:r>
      <w:r w:rsidR="008323FF" w:rsidRPr="0063122E">
        <w:rPr>
          <w:rFonts w:ascii="Consolas" w:hAnsi="Consolas" w:cs="Consolas"/>
          <w:sz w:val="22"/>
          <w:szCs w:val="22"/>
        </w:rPr>
        <w:t>20_</w:t>
      </w:r>
      <w:r w:rsidRPr="0063122E">
        <w:rPr>
          <w:rFonts w:ascii="Consolas" w:hAnsi="Consolas" w:cs="Consolas"/>
          <w:sz w:val="22"/>
          <w:szCs w:val="22"/>
        </w:rPr>
        <w:t>_.</w:t>
      </w:r>
    </w:p>
    <w:sectPr w:rsidR="009B21A4" w:rsidRPr="0063122E" w:rsidSect="0044177B">
      <w:headerReference w:type="default" r:id="rId8"/>
      <w:footerReference w:type="default" r:id="rId9"/>
      <w:pgSz w:w="11905" w:h="16837" w:code="9"/>
      <w:pgMar w:top="2053" w:right="1531" w:bottom="1043" w:left="153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6CA" w:rsidRDefault="007756CA">
      <w:r>
        <w:separator/>
      </w:r>
    </w:p>
  </w:endnote>
  <w:endnote w:type="continuationSeparator" w:id="0">
    <w:p w:rsidR="007756CA" w:rsidRDefault="00775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18" w:rsidRDefault="00AB03FC">
    <w:pPr>
      <w:pStyle w:val="Rodap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F36318"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AA4D73">
      <w:rPr>
        <w:rFonts w:ascii="Arial" w:hAnsi="Arial" w:cs="Arial"/>
        <w:noProof/>
        <w:sz w:val="20"/>
        <w:szCs w:val="20"/>
      </w:rPr>
      <w:t>21</w:t>
    </w:r>
    <w:r>
      <w:rPr>
        <w:rFonts w:ascii="Arial" w:hAnsi="Arial" w:cs="Arial"/>
        <w:sz w:val="20"/>
        <w:szCs w:val="20"/>
      </w:rPr>
      <w:fldChar w:fldCharType="end"/>
    </w:r>
  </w:p>
  <w:p w:rsidR="00F36318" w:rsidRDefault="00F363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6CA" w:rsidRDefault="007756CA">
      <w:r>
        <w:rPr>
          <w:color w:val="000000"/>
        </w:rPr>
        <w:separator/>
      </w:r>
    </w:p>
  </w:footnote>
  <w:footnote w:type="continuationSeparator" w:id="0">
    <w:p w:rsidR="007756CA" w:rsidRDefault="007756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18" w:rsidRDefault="00F36318">
    <w:pPr>
      <w:pStyle w:val="Cabealho1"/>
      <w:tabs>
        <w:tab w:val="clear" w:pos="4252"/>
        <w:tab w:val="clear" w:pos="8504"/>
        <w:tab w:val="left" w:pos="1095"/>
        <w:tab w:val="left" w:pos="1290"/>
      </w:tabs>
    </w:pPr>
    <w:r>
      <w:rPr>
        <w:noProof/>
      </w:rPr>
      <w:drawing>
        <wp:inline distT="0" distB="0" distL="0" distR="0">
          <wp:extent cx="1495425" cy="52387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23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AB03F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5.85pt;margin-top:-17.3pt;width:315.85pt;height:39.4pt;z-index:-251658752;mso-wrap-distance-left:9.05pt;mso-wrap-distance-right:9.05pt;mso-position-horizontal-relative:text;mso-position-vertical-relative:text" stroked="f">
          <v:fill color2="black"/>
          <v:textbox style="mso-next-textbox:#_x0000_s2049" inset="0,0,0,0">
            <w:txbxContent>
              <w:p w:rsidR="00F36318" w:rsidRPr="00B82C80" w:rsidRDefault="00F36318" w:rsidP="00B82C80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04894"/>
    <w:multiLevelType w:val="multilevel"/>
    <w:tmpl w:val="2BEC60D2"/>
    <w:lvl w:ilvl="0">
      <w:start w:val="7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35611757"/>
    <w:multiLevelType w:val="multilevel"/>
    <w:tmpl w:val="14FC8FE8"/>
    <w:lvl w:ilvl="0">
      <w:start w:val="1"/>
      <w:numFmt w:val="none"/>
      <w:pStyle w:val="Heading10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415F0987"/>
    <w:multiLevelType w:val="multilevel"/>
    <w:tmpl w:val="81727F0C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5CB72ACD"/>
    <w:multiLevelType w:val="hybridMultilevel"/>
    <w:tmpl w:val="6F9E7E04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1E8F"/>
    <w:rsid w:val="00004EC2"/>
    <w:rsid w:val="000125EC"/>
    <w:rsid w:val="00020809"/>
    <w:rsid w:val="00026DA9"/>
    <w:rsid w:val="00033F6C"/>
    <w:rsid w:val="00046489"/>
    <w:rsid w:val="0005733C"/>
    <w:rsid w:val="0006012B"/>
    <w:rsid w:val="00077286"/>
    <w:rsid w:val="000938FE"/>
    <w:rsid w:val="000B66DB"/>
    <w:rsid w:val="000F7390"/>
    <w:rsid w:val="00107D22"/>
    <w:rsid w:val="00112D3A"/>
    <w:rsid w:val="00112DBC"/>
    <w:rsid w:val="001266C9"/>
    <w:rsid w:val="001343DA"/>
    <w:rsid w:val="00141EB2"/>
    <w:rsid w:val="001476FD"/>
    <w:rsid w:val="00155454"/>
    <w:rsid w:val="001629EA"/>
    <w:rsid w:val="00187A3A"/>
    <w:rsid w:val="001911F4"/>
    <w:rsid w:val="00194100"/>
    <w:rsid w:val="001A0158"/>
    <w:rsid w:val="001C40A9"/>
    <w:rsid w:val="001E2593"/>
    <w:rsid w:val="001E4915"/>
    <w:rsid w:val="00223BC4"/>
    <w:rsid w:val="0022583F"/>
    <w:rsid w:val="002402FE"/>
    <w:rsid w:val="00254279"/>
    <w:rsid w:val="002551A6"/>
    <w:rsid w:val="002571B1"/>
    <w:rsid w:val="00274335"/>
    <w:rsid w:val="00274695"/>
    <w:rsid w:val="00292527"/>
    <w:rsid w:val="00294D76"/>
    <w:rsid w:val="002A69A9"/>
    <w:rsid w:val="002C07D4"/>
    <w:rsid w:val="002C3EAF"/>
    <w:rsid w:val="002C497C"/>
    <w:rsid w:val="002D3037"/>
    <w:rsid w:val="00344E14"/>
    <w:rsid w:val="003601C3"/>
    <w:rsid w:val="003654B3"/>
    <w:rsid w:val="003800BC"/>
    <w:rsid w:val="0038606A"/>
    <w:rsid w:val="00386DAD"/>
    <w:rsid w:val="003914D3"/>
    <w:rsid w:val="003C2099"/>
    <w:rsid w:val="003C4C55"/>
    <w:rsid w:val="003D074F"/>
    <w:rsid w:val="003D39E3"/>
    <w:rsid w:val="003D4089"/>
    <w:rsid w:val="003E4B7A"/>
    <w:rsid w:val="00402BA5"/>
    <w:rsid w:val="00405539"/>
    <w:rsid w:val="00414E68"/>
    <w:rsid w:val="00426B6D"/>
    <w:rsid w:val="0044177B"/>
    <w:rsid w:val="004417A4"/>
    <w:rsid w:val="00445F3D"/>
    <w:rsid w:val="00481146"/>
    <w:rsid w:val="00485B9C"/>
    <w:rsid w:val="00495FEC"/>
    <w:rsid w:val="004A6761"/>
    <w:rsid w:val="004B7788"/>
    <w:rsid w:val="004D049F"/>
    <w:rsid w:val="004D34E2"/>
    <w:rsid w:val="004F14E1"/>
    <w:rsid w:val="00511025"/>
    <w:rsid w:val="00514F74"/>
    <w:rsid w:val="00525556"/>
    <w:rsid w:val="005557A9"/>
    <w:rsid w:val="005724A9"/>
    <w:rsid w:val="005844DE"/>
    <w:rsid w:val="005936DA"/>
    <w:rsid w:val="005A27A2"/>
    <w:rsid w:val="005A2FDB"/>
    <w:rsid w:val="005C39A1"/>
    <w:rsid w:val="006117FF"/>
    <w:rsid w:val="006207CB"/>
    <w:rsid w:val="00625553"/>
    <w:rsid w:val="0063122E"/>
    <w:rsid w:val="00640538"/>
    <w:rsid w:val="006431B0"/>
    <w:rsid w:val="00644FFD"/>
    <w:rsid w:val="00645E6B"/>
    <w:rsid w:val="00650BF4"/>
    <w:rsid w:val="00663C44"/>
    <w:rsid w:val="00677428"/>
    <w:rsid w:val="00685C75"/>
    <w:rsid w:val="00687ADE"/>
    <w:rsid w:val="006A0720"/>
    <w:rsid w:val="006B41C3"/>
    <w:rsid w:val="006D0E11"/>
    <w:rsid w:val="006E32FD"/>
    <w:rsid w:val="006F009F"/>
    <w:rsid w:val="006F0F1B"/>
    <w:rsid w:val="007035A2"/>
    <w:rsid w:val="00722A65"/>
    <w:rsid w:val="00730521"/>
    <w:rsid w:val="00732DF5"/>
    <w:rsid w:val="007352BA"/>
    <w:rsid w:val="00744C71"/>
    <w:rsid w:val="0076174A"/>
    <w:rsid w:val="0077383C"/>
    <w:rsid w:val="007756CA"/>
    <w:rsid w:val="00780BAE"/>
    <w:rsid w:val="007A0209"/>
    <w:rsid w:val="007C4F7C"/>
    <w:rsid w:val="007C6A76"/>
    <w:rsid w:val="007E24F3"/>
    <w:rsid w:val="007E59FA"/>
    <w:rsid w:val="007F22AC"/>
    <w:rsid w:val="00805040"/>
    <w:rsid w:val="00805FB6"/>
    <w:rsid w:val="008312B1"/>
    <w:rsid w:val="008323FF"/>
    <w:rsid w:val="00834C81"/>
    <w:rsid w:val="008574BB"/>
    <w:rsid w:val="00877130"/>
    <w:rsid w:val="00885E09"/>
    <w:rsid w:val="00886873"/>
    <w:rsid w:val="00890C8F"/>
    <w:rsid w:val="0089231A"/>
    <w:rsid w:val="008A1555"/>
    <w:rsid w:val="008A37A3"/>
    <w:rsid w:val="008B1806"/>
    <w:rsid w:val="008C15CD"/>
    <w:rsid w:val="008C3F47"/>
    <w:rsid w:val="008D7AD6"/>
    <w:rsid w:val="008E1530"/>
    <w:rsid w:val="008F569A"/>
    <w:rsid w:val="008F7671"/>
    <w:rsid w:val="00917554"/>
    <w:rsid w:val="00935AF2"/>
    <w:rsid w:val="0095340F"/>
    <w:rsid w:val="009561B9"/>
    <w:rsid w:val="00964AFF"/>
    <w:rsid w:val="00977CCF"/>
    <w:rsid w:val="0099277D"/>
    <w:rsid w:val="00994534"/>
    <w:rsid w:val="009A1820"/>
    <w:rsid w:val="009A57D9"/>
    <w:rsid w:val="009B21A4"/>
    <w:rsid w:val="009C6FAF"/>
    <w:rsid w:val="00A14916"/>
    <w:rsid w:val="00A86432"/>
    <w:rsid w:val="00A86829"/>
    <w:rsid w:val="00A931AA"/>
    <w:rsid w:val="00AA4D73"/>
    <w:rsid w:val="00AB03FC"/>
    <w:rsid w:val="00AB0C3D"/>
    <w:rsid w:val="00AB243F"/>
    <w:rsid w:val="00AC25A9"/>
    <w:rsid w:val="00AC3E40"/>
    <w:rsid w:val="00AE7437"/>
    <w:rsid w:val="00AF1B50"/>
    <w:rsid w:val="00B01790"/>
    <w:rsid w:val="00B07A0B"/>
    <w:rsid w:val="00B13EF1"/>
    <w:rsid w:val="00B211E6"/>
    <w:rsid w:val="00B23B36"/>
    <w:rsid w:val="00B25032"/>
    <w:rsid w:val="00B25114"/>
    <w:rsid w:val="00B45145"/>
    <w:rsid w:val="00B5630A"/>
    <w:rsid w:val="00B642C0"/>
    <w:rsid w:val="00B72708"/>
    <w:rsid w:val="00B81996"/>
    <w:rsid w:val="00B82C80"/>
    <w:rsid w:val="00B93814"/>
    <w:rsid w:val="00BA1E8F"/>
    <w:rsid w:val="00BE1C81"/>
    <w:rsid w:val="00BF7266"/>
    <w:rsid w:val="00C0288D"/>
    <w:rsid w:val="00C16607"/>
    <w:rsid w:val="00C20596"/>
    <w:rsid w:val="00C35364"/>
    <w:rsid w:val="00C44240"/>
    <w:rsid w:val="00C4496D"/>
    <w:rsid w:val="00C53CDB"/>
    <w:rsid w:val="00C54EB6"/>
    <w:rsid w:val="00C838AE"/>
    <w:rsid w:val="00CA5344"/>
    <w:rsid w:val="00CB51DD"/>
    <w:rsid w:val="00CB6E04"/>
    <w:rsid w:val="00CB715D"/>
    <w:rsid w:val="00CE7AC7"/>
    <w:rsid w:val="00D17B8F"/>
    <w:rsid w:val="00D20AD6"/>
    <w:rsid w:val="00D341C0"/>
    <w:rsid w:val="00D52390"/>
    <w:rsid w:val="00D60441"/>
    <w:rsid w:val="00D62139"/>
    <w:rsid w:val="00D6502F"/>
    <w:rsid w:val="00D65E1F"/>
    <w:rsid w:val="00D817E1"/>
    <w:rsid w:val="00D86485"/>
    <w:rsid w:val="00DA0650"/>
    <w:rsid w:val="00DA0EEC"/>
    <w:rsid w:val="00DA23B2"/>
    <w:rsid w:val="00DA4F4F"/>
    <w:rsid w:val="00DD2A62"/>
    <w:rsid w:val="00DD3F63"/>
    <w:rsid w:val="00DE4192"/>
    <w:rsid w:val="00DE60BD"/>
    <w:rsid w:val="00DF65AC"/>
    <w:rsid w:val="00E02FF6"/>
    <w:rsid w:val="00E03043"/>
    <w:rsid w:val="00E10FB8"/>
    <w:rsid w:val="00E13824"/>
    <w:rsid w:val="00E20E9B"/>
    <w:rsid w:val="00E4646B"/>
    <w:rsid w:val="00E64F35"/>
    <w:rsid w:val="00E90855"/>
    <w:rsid w:val="00E93727"/>
    <w:rsid w:val="00E9445B"/>
    <w:rsid w:val="00EC0502"/>
    <w:rsid w:val="00EC33C7"/>
    <w:rsid w:val="00EC3AF7"/>
    <w:rsid w:val="00ED66D0"/>
    <w:rsid w:val="00EE065E"/>
    <w:rsid w:val="00EF28C0"/>
    <w:rsid w:val="00EF29FF"/>
    <w:rsid w:val="00F0073A"/>
    <w:rsid w:val="00F05C5A"/>
    <w:rsid w:val="00F22FE5"/>
    <w:rsid w:val="00F2422D"/>
    <w:rsid w:val="00F273CD"/>
    <w:rsid w:val="00F36318"/>
    <w:rsid w:val="00F42EA6"/>
    <w:rsid w:val="00F651A6"/>
    <w:rsid w:val="00F80C1F"/>
    <w:rsid w:val="00F85F59"/>
    <w:rsid w:val="00F92536"/>
    <w:rsid w:val="00FB32B8"/>
    <w:rsid w:val="00FD5B93"/>
    <w:rsid w:val="00FE3D28"/>
    <w:rsid w:val="00FE5386"/>
    <w:rsid w:val="00FE5A24"/>
    <w:rsid w:val="00FE6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77B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tulo1">
    <w:name w:val="heading 1"/>
    <w:basedOn w:val="Normal"/>
    <w:next w:val="Normal"/>
    <w:qFormat/>
    <w:rsid w:val="0044177B"/>
    <w:pPr>
      <w:keepNext/>
      <w:widowControl/>
      <w:autoSpaceDN/>
      <w:jc w:val="center"/>
      <w:textAlignment w:val="auto"/>
      <w:outlineLvl w:val="0"/>
    </w:pPr>
    <w:rPr>
      <w:rFonts w:ascii="Arial" w:eastAsia="Times New Roman" w:hAnsi="Arial" w:cs="Times New Roman"/>
      <w:kern w:val="0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44177B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44177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44177B"/>
    <w:pPr>
      <w:spacing w:after="120"/>
    </w:pPr>
  </w:style>
  <w:style w:type="paragraph" w:styleId="Ttulo">
    <w:name w:val="Title"/>
    <w:basedOn w:val="Standard"/>
    <w:next w:val="Subttulo"/>
    <w:qFormat/>
    <w:rsid w:val="0044177B"/>
    <w:pPr>
      <w:keepNext/>
      <w:spacing w:before="240" w:after="120"/>
      <w:jc w:val="center"/>
    </w:pPr>
    <w:rPr>
      <w:rFonts w:ascii="Arial" w:eastAsia="MS Mincho" w:hAnsi="Arial" w:cs="Tahoma"/>
      <w:b/>
      <w:sz w:val="28"/>
      <w:szCs w:val="20"/>
    </w:rPr>
  </w:style>
  <w:style w:type="paragraph" w:styleId="Subttulo">
    <w:name w:val="Subtitle"/>
    <w:basedOn w:val="Captulo"/>
    <w:next w:val="Textbody"/>
    <w:qFormat/>
    <w:rsid w:val="0044177B"/>
    <w:pPr>
      <w:jc w:val="center"/>
    </w:pPr>
    <w:rPr>
      <w:i/>
      <w:iCs/>
    </w:rPr>
  </w:style>
  <w:style w:type="paragraph" w:styleId="Lista">
    <w:name w:val="List"/>
    <w:basedOn w:val="Textbody"/>
    <w:semiHidden/>
    <w:rsid w:val="0044177B"/>
    <w:rPr>
      <w:rFonts w:cs="Tahoma"/>
    </w:rPr>
  </w:style>
  <w:style w:type="paragraph" w:customStyle="1" w:styleId="Legenda1">
    <w:name w:val="Legenda1"/>
    <w:basedOn w:val="Standard"/>
    <w:rsid w:val="0044177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44177B"/>
    <w:pPr>
      <w:suppressLineNumbers/>
    </w:pPr>
    <w:rPr>
      <w:rFonts w:cs="Tahoma"/>
    </w:rPr>
  </w:style>
  <w:style w:type="paragraph" w:customStyle="1" w:styleId="Captulo">
    <w:name w:val="Capítulo"/>
    <w:basedOn w:val="Standard"/>
    <w:next w:val="Textbody"/>
    <w:rsid w:val="0044177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11">
    <w:name w:val="Título 11"/>
    <w:basedOn w:val="Captulo"/>
    <w:next w:val="Textbody"/>
    <w:rsid w:val="0044177B"/>
    <w:pPr>
      <w:outlineLvl w:val="0"/>
    </w:pPr>
    <w:rPr>
      <w:b/>
      <w:bCs/>
      <w:sz w:val="32"/>
      <w:szCs w:val="32"/>
    </w:rPr>
  </w:style>
  <w:style w:type="paragraph" w:customStyle="1" w:styleId="Ttulo21">
    <w:name w:val="Título 21"/>
    <w:basedOn w:val="Standard"/>
    <w:next w:val="Standard"/>
    <w:rsid w:val="004417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tulo31">
    <w:name w:val="Título 31"/>
    <w:basedOn w:val="Standard"/>
    <w:next w:val="Standard"/>
    <w:rsid w:val="004417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tulo41">
    <w:name w:val="Título 41"/>
    <w:basedOn w:val="Standard"/>
    <w:next w:val="Standard"/>
    <w:rsid w:val="0044177B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Ttulo51">
    <w:name w:val="Título 51"/>
    <w:basedOn w:val="Standard"/>
    <w:next w:val="Standard"/>
    <w:rsid w:val="0044177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Ttulo61">
    <w:name w:val="Título 61"/>
    <w:basedOn w:val="Standard"/>
    <w:next w:val="Standard"/>
    <w:rsid w:val="0044177B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Ttulo71">
    <w:name w:val="Título 71"/>
    <w:basedOn w:val="Standard"/>
    <w:next w:val="Standard"/>
    <w:rsid w:val="0044177B"/>
    <w:pPr>
      <w:spacing w:before="240" w:after="60"/>
      <w:outlineLvl w:val="6"/>
    </w:pPr>
  </w:style>
  <w:style w:type="paragraph" w:customStyle="1" w:styleId="Ttulo81">
    <w:name w:val="Título 81"/>
    <w:basedOn w:val="Captulo"/>
    <w:next w:val="Textbody"/>
    <w:rsid w:val="0044177B"/>
    <w:pPr>
      <w:outlineLvl w:val="7"/>
    </w:pPr>
    <w:rPr>
      <w:b/>
      <w:bCs/>
      <w:sz w:val="21"/>
      <w:szCs w:val="21"/>
    </w:rPr>
  </w:style>
  <w:style w:type="paragraph" w:customStyle="1" w:styleId="Ttulo91">
    <w:name w:val="Título 91"/>
    <w:basedOn w:val="Captulo"/>
    <w:next w:val="Textbody"/>
    <w:rsid w:val="0044177B"/>
    <w:pPr>
      <w:outlineLvl w:val="8"/>
    </w:pPr>
    <w:rPr>
      <w:b/>
      <w:bCs/>
      <w:sz w:val="21"/>
      <w:szCs w:val="21"/>
    </w:rPr>
  </w:style>
  <w:style w:type="paragraph" w:styleId="Corpodetexto2">
    <w:name w:val="Body Text 2"/>
    <w:basedOn w:val="Standard"/>
    <w:semiHidden/>
    <w:rsid w:val="0044177B"/>
    <w:pPr>
      <w:tabs>
        <w:tab w:val="left" w:pos="709"/>
      </w:tabs>
      <w:jc w:val="both"/>
    </w:pPr>
    <w:rPr>
      <w:szCs w:val="20"/>
    </w:rPr>
  </w:style>
  <w:style w:type="paragraph" w:customStyle="1" w:styleId="Footnote">
    <w:name w:val="Footnote"/>
    <w:basedOn w:val="Standard"/>
    <w:rsid w:val="0044177B"/>
    <w:rPr>
      <w:sz w:val="20"/>
      <w:szCs w:val="20"/>
    </w:rPr>
  </w:style>
  <w:style w:type="paragraph" w:customStyle="1" w:styleId="Cabealho1">
    <w:name w:val="Cabeçalho1"/>
    <w:basedOn w:val="Standard"/>
    <w:rsid w:val="0044177B"/>
    <w:pPr>
      <w:tabs>
        <w:tab w:val="center" w:pos="4252"/>
        <w:tab w:val="right" w:pos="8504"/>
      </w:tabs>
    </w:pPr>
    <w:rPr>
      <w:sz w:val="20"/>
      <w:szCs w:val="20"/>
    </w:rPr>
  </w:style>
  <w:style w:type="paragraph" w:customStyle="1" w:styleId="Rodap1">
    <w:name w:val="Rodapé1"/>
    <w:basedOn w:val="Standard"/>
    <w:rsid w:val="0044177B"/>
    <w:pPr>
      <w:tabs>
        <w:tab w:val="center" w:pos="4252"/>
        <w:tab w:val="right" w:pos="8504"/>
      </w:tabs>
    </w:pPr>
    <w:rPr>
      <w:sz w:val="20"/>
      <w:szCs w:val="20"/>
    </w:rPr>
  </w:style>
  <w:style w:type="paragraph" w:customStyle="1" w:styleId="TableContents">
    <w:name w:val="Table Contents"/>
    <w:basedOn w:val="Standard"/>
    <w:rsid w:val="0044177B"/>
    <w:pPr>
      <w:suppressLineNumbers/>
    </w:pPr>
  </w:style>
  <w:style w:type="paragraph" w:customStyle="1" w:styleId="Ttulodatabela">
    <w:name w:val="Título da tabela"/>
    <w:basedOn w:val="TableContents"/>
    <w:rsid w:val="0044177B"/>
    <w:pPr>
      <w:jc w:val="center"/>
    </w:pPr>
    <w:rPr>
      <w:b/>
      <w:bCs/>
    </w:rPr>
  </w:style>
  <w:style w:type="paragraph" w:customStyle="1" w:styleId="Heading10">
    <w:name w:val="Heading 10"/>
    <w:basedOn w:val="Captulo"/>
    <w:next w:val="Textbody"/>
    <w:rsid w:val="0044177B"/>
    <w:pPr>
      <w:numPr>
        <w:numId w:val="2"/>
      </w:numPr>
    </w:pPr>
    <w:rPr>
      <w:b/>
      <w:bCs/>
      <w:sz w:val="21"/>
      <w:szCs w:val="21"/>
    </w:rPr>
  </w:style>
  <w:style w:type="paragraph" w:customStyle="1" w:styleId="TableHeading">
    <w:name w:val="Table Heading"/>
    <w:basedOn w:val="TableContents"/>
    <w:rsid w:val="0044177B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44177B"/>
    <w:pPr>
      <w:spacing w:after="283"/>
      <w:ind w:left="567" w:right="567"/>
    </w:pPr>
  </w:style>
  <w:style w:type="paragraph" w:customStyle="1" w:styleId="Standarduser">
    <w:name w:val="Standard (user)"/>
    <w:rsid w:val="0044177B"/>
    <w:pPr>
      <w:suppressAutoHyphens/>
      <w:autoSpaceDN w:val="0"/>
      <w:textAlignment w:val="baseline"/>
    </w:pPr>
    <w:rPr>
      <w:rFonts w:eastAsia="Arial" w:cs="Calibri"/>
      <w:kern w:val="3"/>
    </w:rPr>
  </w:style>
  <w:style w:type="paragraph" w:customStyle="1" w:styleId="WW-Ttulo">
    <w:name w:val="WW-Título"/>
    <w:basedOn w:val="Standard"/>
    <w:next w:val="Subttulo"/>
    <w:rsid w:val="0044177B"/>
    <w:pPr>
      <w:jc w:val="center"/>
    </w:pPr>
    <w:rPr>
      <w:b/>
      <w:szCs w:val="20"/>
    </w:rPr>
  </w:style>
  <w:style w:type="character" w:customStyle="1" w:styleId="Absatz-Standardschriftart">
    <w:name w:val="Absatz-Standardschriftart"/>
    <w:rsid w:val="0044177B"/>
  </w:style>
  <w:style w:type="character" w:customStyle="1" w:styleId="WW-Absatz-Standardschriftart">
    <w:name w:val="WW-Absatz-Standardschriftart"/>
    <w:rsid w:val="0044177B"/>
  </w:style>
  <w:style w:type="character" w:customStyle="1" w:styleId="WW-Absatz-Standardschriftart1">
    <w:name w:val="WW-Absatz-Standardschriftart1"/>
    <w:rsid w:val="0044177B"/>
  </w:style>
  <w:style w:type="character" w:customStyle="1" w:styleId="WW-Absatz-Standardschriftart11">
    <w:name w:val="WW-Absatz-Standardschriftart11"/>
    <w:rsid w:val="0044177B"/>
  </w:style>
  <w:style w:type="character" w:customStyle="1" w:styleId="WW-Absatz-Standardschriftart111">
    <w:name w:val="WW-Absatz-Standardschriftart111"/>
    <w:rsid w:val="0044177B"/>
  </w:style>
  <w:style w:type="character" w:customStyle="1" w:styleId="WW-Absatz-Standardschriftart1111">
    <w:name w:val="WW-Absatz-Standardschriftart1111"/>
    <w:rsid w:val="0044177B"/>
  </w:style>
  <w:style w:type="character" w:customStyle="1" w:styleId="WW-Absatz-Standardschriftart11111">
    <w:name w:val="WW-Absatz-Standardschriftart11111"/>
    <w:rsid w:val="0044177B"/>
  </w:style>
  <w:style w:type="character" w:customStyle="1" w:styleId="WW8Num4z0">
    <w:name w:val="WW8Num4z0"/>
    <w:rsid w:val="0044177B"/>
    <w:rPr>
      <w:rFonts w:ascii="Symbol" w:hAnsi="Symbol" w:cs="OpenSymbol, 'Arial Unicode MS'"/>
    </w:rPr>
  </w:style>
  <w:style w:type="character" w:customStyle="1" w:styleId="WW-Absatz-Standardschriftart111111">
    <w:name w:val="WW-Absatz-Standardschriftart111111"/>
    <w:rsid w:val="0044177B"/>
  </w:style>
  <w:style w:type="character" w:customStyle="1" w:styleId="WW-Absatz-Standardschriftart1111111">
    <w:name w:val="WW-Absatz-Standardschriftart1111111"/>
    <w:rsid w:val="0044177B"/>
  </w:style>
  <w:style w:type="character" w:customStyle="1" w:styleId="WW8Num4z1">
    <w:name w:val="WW8Num4z1"/>
    <w:rsid w:val="0044177B"/>
    <w:rPr>
      <w:rFonts w:ascii="Courier New" w:hAnsi="Courier New"/>
    </w:rPr>
  </w:style>
  <w:style w:type="character" w:customStyle="1" w:styleId="WW8Num4z2">
    <w:name w:val="WW8Num4z2"/>
    <w:rsid w:val="0044177B"/>
    <w:rPr>
      <w:rFonts w:ascii="Wingdings" w:hAnsi="Wingdings"/>
    </w:rPr>
  </w:style>
  <w:style w:type="character" w:customStyle="1" w:styleId="WW8Num4z3">
    <w:name w:val="WW8Num4z3"/>
    <w:rsid w:val="0044177B"/>
    <w:rPr>
      <w:rFonts w:ascii="Symbol" w:hAnsi="Symbol"/>
    </w:rPr>
  </w:style>
  <w:style w:type="character" w:customStyle="1" w:styleId="WW-Absatz-Standardschriftart11111111">
    <w:name w:val="WW-Absatz-Standardschriftart11111111"/>
    <w:rsid w:val="0044177B"/>
  </w:style>
  <w:style w:type="character" w:customStyle="1" w:styleId="WW-Absatz-Standardschriftart111111111">
    <w:name w:val="WW-Absatz-Standardschriftart111111111"/>
    <w:rsid w:val="0044177B"/>
  </w:style>
  <w:style w:type="character" w:customStyle="1" w:styleId="WW-Absatz-Standardschriftart1111111111">
    <w:name w:val="WW-Absatz-Standardschriftart1111111111"/>
    <w:rsid w:val="0044177B"/>
  </w:style>
  <w:style w:type="character" w:customStyle="1" w:styleId="WW-Absatz-Standardschriftart11111111111">
    <w:name w:val="WW-Absatz-Standardschriftart11111111111"/>
    <w:rsid w:val="0044177B"/>
  </w:style>
  <w:style w:type="character" w:customStyle="1" w:styleId="WW8Num3z0">
    <w:name w:val="WW8Num3z0"/>
    <w:rsid w:val="0044177B"/>
    <w:rPr>
      <w:rFonts w:ascii="Symbol" w:hAnsi="Symbol" w:cs="OpenSymbol, 'Arial Unicode MS'"/>
    </w:rPr>
  </w:style>
  <w:style w:type="character" w:customStyle="1" w:styleId="WW-Absatz-Standardschriftart111111111111">
    <w:name w:val="WW-Absatz-Standardschriftart111111111111"/>
    <w:rsid w:val="0044177B"/>
  </w:style>
  <w:style w:type="character" w:customStyle="1" w:styleId="WW8Num5z0">
    <w:name w:val="WW8Num5z0"/>
    <w:rsid w:val="0044177B"/>
    <w:rPr>
      <w:rFonts w:ascii="Symbol" w:hAnsi="Symbol" w:cs="OpenSymbol, 'Arial Unicode MS'"/>
    </w:rPr>
  </w:style>
  <w:style w:type="character" w:customStyle="1" w:styleId="WW8Num6z0">
    <w:name w:val="WW8Num6z0"/>
    <w:rsid w:val="0044177B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44177B"/>
    <w:rPr>
      <w:rFonts w:ascii="Courier New" w:hAnsi="Courier New"/>
    </w:rPr>
  </w:style>
  <w:style w:type="character" w:customStyle="1" w:styleId="WW8Num6z2">
    <w:name w:val="WW8Num6z2"/>
    <w:rsid w:val="0044177B"/>
    <w:rPr>
      <w:rFonts w:ascii="Wingdings" w:hAnsi="Wingdings"/>
    </w:rPr>
  </w:style>
  <w:style w:type="character" w:customStyle="1" w:styleId="WW8Num6z3">
    <w:name w:val="WW8Num6z3"/>
    <w:rsid w:val="0044177B"/>
    <w:rPr>
      <w:rFonts w:ascii="Symbol" w:hAnsi="Symbol"/>
    </w:rPr>
  </w:style>
  <w:style w:type="character" w:customStyle="1" w:styleId="WW8Num7z0">
    <w:name w:val="WW8Num7z0"/>
    <w:rsid w:val="0044177B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44177B"/>
    <w:rPr>
      <w:rFonts w:ascii="Courier New" w:hAnsi="Courier New"/>
    </w:rPr>
  </w:style>
  <w:style w:type="character" w:customStyle="1" w:styleId="WW8Num7z2">
    <w:name w:val="WW8Num7z2"/>
    <w:rsid w:val="0044177B"/>
    <w:rPr>
      <w:rFonts w:ascii="Wingdings" w:hAnsi="Wingdings"/>
    </w:rPr>
  </w:style>
  <w:style w:type="character" w:customStyle="1" w:styleId="WW8Num7z3">
    <w:name w:val="WW8Num7z3"/>
    <w:rsid w:val="0044177B"/>
    <w:rPr>
      <w:rFonts w:ascii="Symbol" w:hAnsi="Symbol"/>
    </w:rPr>
  </w:style>
  <w:style w:type="character" w:customStyle="1" w:styleId="WW8Num8z0">
    <w:name w:val="WW8Num8z0"/>
    <w:rsid w:val="0044177B"/>
    <w:rPr>
      <w:b w:val="0"/>
    </w:rPr>
  </w:style>
  <w:style w:type="character" w:customStyle="1" w:styleId="WW8Num8z1">
    <w:name w:val="WW8Num8z1"/>
    <w:rsid w:val="0044177B"/>
    <w:rPr>
      <w:b/>
    </w:rPr>
  </w:style>
  <w:style w:type="character" w:customStyle="1" w:styleId="WW8Num8z2">
    <w:name w:val="WW8Num8z2"/>
    <w:rsid w:val="0044177B"/>
    <w:rPr>
      <w:rFonts w:ascii="Wingdings" w:hAnsi="Wingdings"/>
    </w:rPr>
  </w:style>
  <w:style w:type="character" w:customStyle="1" w:styleId="WW8Num8z3">
    <w:name w:val="WW8Num8z3"/>
    <w:rsid w:val="0044177B"/>
    <w:rPr>
      <w:rFonts w:ascii="Symbol" w:hAnsi="Symbol"/>
    </w:rPr>
  </w:style>
  <w:style w:type="character" w:customStyle="1" w:styleId="WW-Fontepargpadro">
    <w:name w:val="WW-Fonte parág. padrão"/>
    <w:rsid w:val="0044177B"/>
  </w:style>
  <w:style w:type="character" w:customStyle="1" w:styleId="WW8Num2z0">
    <w:name w:val="WW8Num2z0"/>
    <w:rsid w:val="0044177B"/>
    <w:rPr>
      <w:color w:val="000000"/>
    </w:rPr>
  </w:style>
  <w:style w:type="character" w:customStyle="1" w:styleId="WW-Absatz-Standardschriftart1111111111111">
    <w:name w:val="WW-Absatz-Standardschriftart1111111111111"/>
    <w:rsid w:val="0044177B"/>
  </w:style>
  <w:style w:type="character" w:customStyle="1" w:styleId="WW8Num1z0">
    <w:name w:val="WW8Num1z0"/>
    <w:rsid w:val="0044177B"/>
    <w:rPr>
      <w:rFonts w:ascii="Symbol" w:hAnsi="Symbol"/>
    </w:rPr>
  </w:style>
  <w:style w:type="character" w:customStyle="1" w:styleId="WW8Num1z1">
    <w:name w:val="WW8Num1z1"/>
    <w:rsid w:val="0044177B"/>
    <w:rPr>
      <w:rFonts w:ascii="Courier New" w:hAnsi="Courier New" w:cs="Courier New"/>
    </w:rPr>
  </w:style>
  <w:style w:type="character" w:customStyle="1" w:styleId="WW8Num1z2">
    <w:name w:val="WW8Num1z2"/>
    <w:rsid w:val="0044177B"/>
    <w:rPr>
      <w:rFonts w:ascii="Wingdings" w:hAnsi="Wingdings"/>
    </w:rPr>
  </w:style>
  <w:style w:type="character" w:customStyle="1" w:styleId="WW8Num18z0">
    <w:name w:val="WW8Num18z0"/>
    <w:rsid w:val="0044177B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44177B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4177B"/>
    <w:rPr>
      <w:rFonts w:ascii="Courier New" w:hAnsi="Courier New"/>
    </w:rPr>
  </w:style>
  <w:style w:type="character" w:customStyle="1" w:styleId="WW8Num19z2">
    <w:name w:val="WW8Num19z2"/>
    <w:rsid w:val="0044177B"/>
    <w:rPr>
      <w:rFonts w:ascii="Wingdings" w:hAnsi="Wingdings"/>
    </w:rPr>
  </w:style>
  <w:style w:type="character" w:customStyle="1" w:styleId="WW8Num19z3">
    <w:name w:val="WW8Num19z3"/>
    <w:rsid w:val="0044177B"/>
    <w:rPr>
      <w:rFonts w:ascii="Symbol" w:hAnsi="Symbol"/>
    </w:rPr>
  </w:style>
  <w:style w:type="character" w:customStyle="1" w:styleId="WW8Num20z0">
    <w:name w:val="WW8Num20z0"/>
    <w:rsid w:val="0044177B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44177B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44177B"/>
    <w:rPr>
      <w:color w:val="000000"/>
    </w:rPr>
  </w:style>
  <w:style w:type="character" w:customStyle="1" w:styleId="WW8Num25z0">
    <w:name w:val="WW8Num25z0"/>
    <w:rsid w:val="0044177B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44177B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44177B"/>
    <w:rPr>
      <w:rFonts w:ascii="Courier New" w:hAnsi="Courier New"/>
    </w:rPr>
  </w:style>
  <w:style w:type="character" w:customStyle="1" w:styleId="WW8Num26z2">
    <w:name w:val="WW8Num26z2"/>
    <w:rsid w:val="0044177B"/>
    <w:rPr>
      <w:rFonts w:ascii="Wingdings" w:hAnsi="Wingdings"/>
    </w:rPr>
  </w:style>
  <w:style w:type="character" w:customStyle="1" w:styleId="WW8Num26z3">
    <w:name w:val="WW8Num26z3"/>
    <w:rsid w:val="0044177B"/>
    <w:rPr>
      <w:rFonts w:ascii="Symbol" w:hAnsi="Symbol"/>
    </w:rPr>
  </w:style>
  <w:style w:type="character" w:customStyle="1" w:styleId="WW8Num28z0">
    <w:name w:val="WW8Num28z0"/>
    <w:rsid w:val="0044177B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44177B"/>
    <w:rPr>
      <w:rFonts w:ascii="Courier New" w:hAnsi="Courier New"/>
    </w:rPr>
  </w:style>
  <w:style w:type="character" w:customStyle="1" w:styleId="WW8Num28z2">
    <w:name w:val="WW8Num28z2"/>
    <w:rsid w:val="0044177B"/>
    <w:rPr>
      <w:rFonts w:ascii="Wingdings" w:hAnsi="Wingdings"/>
    </w:rPr>
  </w:style>
  <w:style w:type="character" w:customStyle="1" w:styleId="WW8Num28z3">
    <w:name w:val="WW8Num28z3"/>
    <w:rsid w:val="0044177B"/>
    <w:rPr>
      <w:rFonts w:ascii="Symbol" w:hAnsi="Symbol"/>
    </w:rPr>
  </w:style>
  <w:style w:type="character" w:customStyle="1" w:styleId="WW8Num31z0">
    <w:name w:val="WW8Num31z0"/>
    <w:rsid w:val="0044177B"/>
    <w:rPr>
      <w:color w:val="000000"/>
    </w:rPr>
  </w:style>
  <w:style w:type="character" w:customStyle="1" w:styleId="WW-Fontepargpadro1">
    <w:name w:val="WW-Fonte parág. padrão1"/>
    <w:rsid w:val="0044177B"/>
  </w:style>
  <w:style w:type="character" w:customStyle="1" w:styleId="Nmerodepgina1">
    <w:name w:val="Número de página1"/>
    <w:basedOn w:val="WW-Fontepargpadro1"/>
    <w:rsid w:val="0044177B"/>
  </w:style>
  <w:style w:type="character" w:customStyle="1" w:styleId="BulletSymbols">
    <w:name w:val="Bullet Symbols"/>
    <w:rsid w:val="0044177B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44177B"/>
  </w:style>
  <w:style w:type="character" w:customStyle="1" w:styleId="StrongEmphasis">
    <w:name w:val="Strong Emphasis"/>
    <w:rsid w:val="0044177B"/>
    <w:rPr>
      <w:b/>
      <w:bCs/>
    </w:rPr>
  </w:style>
  <w:style w:type="table" w:styleId="Tabelacomgrade">
    <w:name w:val="Table Grid"/>
    <w:basedOn w:val="Tabelanormal"/>
    <w:uiPriority w:val="59"/>
    <w:rsid w:val="00EF2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link w:val="Corpodetexto3Char"/>
    <w:uiPriority w:val="99"/>
    <w:semiHidden/>
    <w:unhideWhenUsed/>
    <w:rsid w:val="0006012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06012B"/>
    <w:rPr>
      <w:kern w:val="3"/>
      <w:sz w:val="16"/>
      <w:szCs w:val="16"/>
    </w:rPr>
  </w:style>
  <w:style w:type="paragraph" w:styleId="Cabealho">
    <w:name w:val="header"/>
    <w:basedOn w:val="Normal"/>
    <w:unhideWhenUsed/>
    <w:rsid w:val="0044177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semiHidden/>
    <w:rsid w:val="0044177B"/>
  </w:style>
  <w:style w:type="paragraph" w:styleId="Rodap">
    <w:name w:val="footer"/>
    <w:basedOn w:val="Normal"/>
    <w:unhideWhenUsed/>
    <w:rsid w:val="0044177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rsid w:val="0044177B"/>
  </w:style>
  <w:style w:type="character" w:customStyle="1" w:styleId="Ttulo1Char">
    <w:name w:val="Título 1 Char"/>
    <w:rsid w:val="0044177B"/>
    <w:rPr>
      <w:rFonts w:ascii="Arial" w:eastAsia="Times New Roman" w:hAnsi="Arial" w:cs="Times New Roman"/>
      <w:kern w:val="0"/>
      <w:sz w:val="26"/>
      <w:szCs w:val="20"/>
      <w:lang w:eastAsia="ar-SA"/>
    </w:rPr>
  </w:style>
  <w:style w:type="character" w:styleId="Forte">
    <w:name w:val="Strong"/>
    <w:qFormat/>
    <w:rsid w:val="0044177B"/>
    <w:rPr>
      <w:b/>
      <w:bCs/>
    </w:rPr>
  </w:style>
  <w:style w:type="paragraph" w:styleId="Corpodetexto">
    <w:name w:val="Body Text"/>
    <w:basedOn w:val="Normal"/>
    <w:semiHidden/>
    <w:unhideWhenUsed/>
    <w:rsid w:val="0044177B"/>
    <w:pPr>
      <w:spacing w:after="120"/>
    </w:pPr>
  </w:style>
  <w:style w:type="character" w:customStyle="1" w:styleId="CorpodetextoChar">
    <w:name w:val="Corpo de texto Char"/>
    <w:semiHidden/>
    <w:rsid w:val="0044177B"/>
    <w:rPr>
      <w:kern w:val="3"/>
      <w:sz w:val="24"/>
      <w:szCs w:val="24"/>
    </w:rPr>
  </w:style>
  <w:style w:type="paragraph" w:customStyle="1" w:styleId="justificadoportal">
    <w:name w:val="justificadoportal"/>
    <w:basedOn w:val="Normal"/>
    <w:rsid w:val="0044177B"/>
    <w:pPr>
      <w:widowControl/>
      <w:suppressAutoHyphens w:val="0"/>
      <w:autoSpaceDN/>
      <w:spacing w:before="100" w:beforeAutospacing="1" w:after="100" w:afterAutospacing="1"/>
      <w:ind w:left="122" w:right="122"/>
      <w:jc w:val="both"/>
      <w:textAlignment w:val="auto"/>
    </w:pPr>
    <w:rPr>
      <w:rFonts w:eastAsia="Times New Roman" w:cs="Times New Roman"/>
      <w:kern w:val="0"/>
      <w:sz w:val="18"/>
      <w:szCs w:val="18"/>
    </w:rPr>
  </w:style>
  <w:style w:type="table" w:customStyle="1" w:styleId="SombreamentoClaro1">
    <w:name w:val="Sombreamento Claro1"/>
    <w:basedOn w:val="Tabelanormal"/>
    <w:uiPriority w:val="60"/>
    <w:rsid w:val="004D34E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B82C80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2C80"/>
    <w:rPr>
      <w:rFonts w:ascii="Tahoma" w:hAnsi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5AD-0EFE-4809-972D-5DA00B9B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15174</Words>
  <Characters>81942</Characters>
  <Application>Microsoft Office Word</Application>
  <DocSecurity>0</DocSecurity>
  <Lines>682</Lines>
  <Paragraphs>193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</vt:lpstr>
    </vt:vector>
  </TitlesOfParts>
  <Company>MPMG - Ministério Público do Estado de Minas Gerais</Company>
  <LinksUpToDate>false</LinksUpToDate>
  <CharactersWithSpaces>96923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creator>pgjmg</dc:creator>
  <cp:lastModifiedBy>catarina</cp:lastModifiedBy>
  <cp:revision>4</cp:revision>
  <cp:lastPrinted>2013-04-10T14:12:00Z</cp:lastPrinted>
  <dcterms:created xsi:type="dcterms:W3CDTF">2015-09-17T18:30:00Z</dcterms:created>
  <dcterms:modified xsi:type="dcterms:W3CDTF">2015-09-18T11:44:00Z</dcterms:modified>
</cp:coreProperties>
</file>